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B4C4F" w14:textId="77777777" w:rsidR="005E05E8" w:rsidRDefault="005E05E8" w:rsidP="009D247F">
      <w:pPr>
        <w:keepNext/>
        <w:ind w:firstLine="851"/>
        <w:outlineLvl w:val="0"/>
        <w:rPr>
          <w:i/>
          <w:iCs/>
          <w:sz w:val="24"/>
          <w:szCs w:val="24"/>
        </w:rPr>
      </w:pPr>
    </w:p>
    <w:p w14:paraId="410B49E1" w14:textId="77777777" w:rsidR="005E05E8" w:rsidRDefault="005E05E8" w:rsidP="009D247F">
      <w:pPr>
        <w:ind w:firstLine="851"/>
        <w:rPr>
          <w:b/>
          <w:bCs/>
          <w:sz w:val="13"/>
          <w:szCs w:val="24"/>
        </w:rPr>
      </w:pPr>
    </w:p>
    <w:p w14:paraId="2CEC7AA1" w14:textId="77777777" w:rsidR="00B82EC1" w:rsidRPr="00855915" w:rsidRDefault="00B82EC1" w:rsidP="009D247F">
      <w:pPr>
        <w:autoSpaceDE w:val="0"/>
        <w:autoSpaceDN w:val="0"/>
        <w:ind w:firstLine="851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Федеральное государственное бюджетное образовательное учреждение</w:t>
      </w:r>
    </w:p>
    <w:p w14:paraId="07294F2E" w14:textId="77777777" w:rsidR="00B82EC1" w:rsidRPr="00855915" w:rsidRDefault="00B82EC1" w:rsidP="009D247F">
      <w:pPr>
        <w:autoSpaceDE w:val="0"/>
        <w:autoSpaceDN w:val="0"/>
        <w:ind w:firstLine="851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 xml:space="preserve"> высшего образования</w:t>
      </w:r>
    </w:p>
    <w:p w14:paraId="56CF3F46" w14:textId="77777777" w:rsidR="00B82EC1" w:rsidRPr="00855915" w:rsidRDefault="00B82EC1" w:rsidP="009D247F">
      <w:pPr>
        <w:autoSpaceDE w:val="0"/>
        <w:autoSpaceDN w:val="0"/>
        <w:ind w:firstLine="851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Московский государственный институт культуры</w:t>
      </w:r>
    </w:p>
    <w:p w14:paraId="67BB36AC" w14:textId="77777777" w:rsidR="00B82EC1" w:rsidRPr="00855915" w:rsidRDefault="00B82EC1" w:rsidP="009D247F">
      <w:pPr>
        <w:autoSpaceDE w:val="0"/>
        <w:autoSpaceDN w:val="0"/>
        <w:adjustRightInd w:val="0"/>
        <w:ind w:firstLine="851"/>
        <w:jc w:val="center"/>
        <w:rPr>
          <w:b/>
          <w:bCs/>
          <w:sz w:val="24"/>
          <w:lang w:eastAsia="ru-RU" w:bidi="ru-RU"/>
        </w:rPr>
      </w:pPr>
    </w:p>
    <w:p w14:paraId="142D40F3" w14:textId="77777777" w:rsidR="00B82EC1" w:rsidRPr="00855915" w:rsidRDefault="00B82EC1" w:rsidP="009D247F">
      <w:pPr>
        <w:autoSpaceDE w:val="0"/>
        <w:autoSpaceDN w:val="0"/>
        <w:adjustRightInd w:val="0"/>
        <w:ind w:firstLine="851"/>
        <w:jc w:val="center"/>
        <w:rPr>
          <w:b/>
          <w:bCs/>
          <w:sz w:val="24"/>
          <w:lang w:eastAsia="ru-RU" w:bidi="ru-RU"/>
        </w:rPr>
      </w:pPr>
    </w:p>
    <w:p w14:paraId="2721634D" w14:textId="77777777" w:rsidR="00B82EC1" w:rsidRPr="00855915" w:rsidRDefault="00B82EC1" w:rsidP="009D247F">
      <w:pPr>
        <w:autoSpaceDE w:val="0"/>
        <w:autoSpaceDN w:val="0"/>
        <w:adjustRightInd w:val="0"/>
        <w:ind w:firstLine="851"/>
        <w:rPr>
          <w:b/>
          <w:bCs/>
          <w:sz w:val="24"/>
          <w:lang w:eastAsia="ru-RU" w:bidi="ru-RU"/>
        </w:rPr>
      </w:pPr>
    </w:p>
    <w:p w14:paraId="46EB3D37" w14:textId="77777777" w:rsidR="00B82EC1" w:rsidRPr="00855915" w:rsidRDefault="00B82EC1" w:rsidP="009D247F">
      <w:pPr>
        <w:autoSpaceDE w:val="0"/>
        <w:autoSpaceDN w:val="0"/>
        <w:adjustRightInd w:val="0"/>
        <w:ind w:firstLine="851"/>
        <w:jc w:val="center"/>
        <w:rPr>
          <w:b/>
          <w:bCs/>
          <w:sz w:val="24"/>
          <w:lang w:eastAsia="ru-RU" w:bidi="ru-RU"/>
        </w:rPr>
      </w:pPr>
    </w:p>
    <w:p w14:paraId="49984251" w14:textId="77777777" w:rsidR="00B82EC1" w:rsidRPr="00855915" w:rsidRDefault="00B82EC1" w:rsidP="009D247F">
      <w:pPr>
        <w:autoSpaceDE w:val="0"/>
        <w:autoSpaceDN w:val="0"/>
        <w:adjustRightInd w:val="0"/>
        <w:ind w:right="773" w:firstLine="851"/>
        <w:jc w:val="center"/>
        <w:rPr>
          <w:b/>
          <w:bCs/>
          <w:sz w:val="24"/>
          <w:lang w:eastAsia="ru-RU" w:bidi="ru-RU"/>
        </w:rPr>
      </w:pPr>
    </w:p>
    <w:p w14:paraId="7135075F" w14:textId="77777777" w:rsidR="00B82EC1" w:rsidRPr="00855915" w:rsidRDefault="00B82EC1" w:rsidP="009D247F">
      <w:pPr>
        <w:autoSpaceDE w:val="0"/>
        <w:autoSpaceDN w:val="0"/>
        <w:adjustRightInd w:val="0"/>
        <w:ind w:right="773" w:firstLine="851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УТВЕРЖДЕНО:</w:t>
      </w:r>
    </w:p>
    <w:p w14:paraId="1A68C193" w14:textId="77777777" w:rsidR="00B82EC1" w:rsidRPr="00855915" w:rsidRDefault="00B82EC1" w:rsidP="009D247F">
      <w:pPr>
        <w:autoSpaceDE w:val="0"/>
        <w:autoSpaceDN w:val="0"/>
        <w:adjustRightInd w:val="0"/>
        <w:ind w:right="773" w:firstLine="851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Председатель УМС</w:t>
      </w:r>
    </w:p>
    <w:p w14:paraId="3FD6D3D5" w14:textId="77777777" w:rsidR="00B82EC1" w:rsidRPr="00855915" w:rsidRDefault="00B82EC1" w:rsidP="009D247F">
      <w:pPr>
        <w:autoSpaceDE w:val="0"/>
        <w:autoSpaceDN w:val="0"/>
        <w:adjustRightInd w:val="0"/>
        <w:ind w:right="773" w:firstLine="851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Театрально-режиссерского</w:t>
      </w:r>
    </w:p>
    <w:p w14:paraId="2F896B65" w14:textId="77777777" w:rsidR="00B82EC1" w:rsidRPr="00855915" w:rsidRDefault="00B82EC1" w:rsidP="009D247F">
      <w:pPr>
        <w:autoSpaceDE w:val="0"/>
        <w:autoSpaceDN w:val="0"/>
        <w:adjustRightInd w:val="0"/>
        <w:ind w:right="773" w:firstLine="851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 xml:space="preserve"> факультета</w:t>
      </w:r>
    </w:p>
    <w:p w14:paraId="45E9D370" w14:textId="77777777" w:rsidR="00B82EC1" w:rsidRPr="00855915" w:rsidRDefault="00B82EC1" w:rsidP="009D247F">
      <w:pPr>
        <w:autoSpaceDE w:val="0"/>
        <w:autoSpaceDN w:val="0"/>
        <w:adjustRightInd w:val="0"/>
        <w:ind w:right="773" w:firstLine="851"/>
        <w:jc w:val="right"/>
        <w:rPr>
          <w:b/>
          <w:bCs/>
          <w:sz w:val="24"/>
          <w:lang w:eastAsia="ru-RU" w:bidi="ru-RU"/>
        </w:rPr>
      </w:pPr>
      <w:r w:rsidRPr="00855915">
        <w:rPr>
          <w:b/>
          <w:bCs/>
          <w:sz w:val="24"/>
          <w:lang w:eastAsia="ru-RU" w:bidi="ru-RU"/>
        </w:rPr>
        <w:t>Королев В.В.</w:t>
      </w:r>
    </w:p>
    <w:p w14:paraId="3661500C" w14:textId="77777777" w:rsidR="00B82EC1" w:rsidRPr="00855915" w:rsidRDefault="00B82EC1" w:rsidP="009D247F">
      <w:pPr>
        <w:autoSpaceDE w:val="0"/>
        <w:autoSpaceDN w:val="0"/>
        <w:ind w:firstLine="851"/>
        <w:rPr>
          <w:b/>
          <w:bCs/>
          <w:sz w:val="24"/>
          <w:szCs w:val="24"/>
          <w:lang w:bidi="ru-RU"/>
        </w:rPr>
      </w:pPr>
    </w:p>
    <w:p w14:paraId="07A32E09" w14:textId="77777777" w:rsidR="005E05E8" w:rsidRDefault="005E05E8" w:rsidP="009D247F">
      <w:pPr>
        <w:ind w:firstLine="851"/>
        <w:rPr>
          <w:b/>
          <w:bCs/>
          <w:sz w:val="24"/>
          <w:szCs w:val="24"/>
        </w:rPr>
      </w:pPr>
    </w:p>
    <w:p w14:paraId="1A29B569" w14:textId="77777777" w:rsidR="005E05E8" w:rsidRDefault="005E05E8" w:rsidP="009D247F">
      <w:pPr>
        <w:ind w:right="27" w:firstLine="851"/>
        <w:rPr>
          <w:b/>
          <w:bCs/>
          <w:sz w:val="24"/>
          <w:szCs w:val="24"/>
        </w:rPr>
      </w:pPr>
    </w:p>
    <w:p w14:paraId="4D214214" w14:textId="77777777" w:rsidR="005E05E8" w:rsidRDefault="0046506B" w:rsidP="009D247F">
      <w:pPr>
        <w:ind w:firstLine="851"/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РАБОЧАЯ ПРОГРАММА ДИСЦИПЛИНЫ (модуля)</w:t>
      </w:r>
    </w:p>
    <w:p w14:paraId="0FF0D74E" w14:textId="77777777" w:rsidR="005E05E8" w:rsidRDefault="005E05E8" w:rsidP="009D247F">
      <w:pPr>
        <w:ind w:firstLine="851"/>
        <w:jc w:val="center"/>
        <w:rPr>
          <w:b/>
          <w:bCs/>
          <w:smallCaps/>
          <w:sz w:val="24"/>
          <w:szCs w:val="24"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5E05E8" w14:paraId="4D5165F3" w14:textId="77777777">
        <w:trPr>
          <w:jc w:val="center"/>
        </w:trPr>
        <w:tc>
          <w:tcPr>
            <w:tcW w:w="7585" w:type="dxa"/>
          </w:tcPr>
          <w:p w14:paraId="25807D3D" w14:textId="77777777" w:rsidR="005E05E8" w:rsidRDefault="0046506B" w:rsidP="009D247F">
            <w:pPr>
              <w:tabs>
                <w:tab w:val="left" w:pos="1140"/>
                <w:tab w:val="center" w:pos="4677"/>
              </w:tabs>
              <w:spacing w:line="480" w:lineRule="auto"/>
              <w:ind w:firstLine="851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Звуковой дизайн</w:t>
            </w:r>
          </w:p>
        </w:tc>
      </w:tr>
    </w:tbl>
    <w:p w14:paraId="46C0FE7B" w14:textId="77777777" w:rsidR="005E05E8" w:rsidRDefault="005E05E8" w:rsidP="009D247F">
      <w:pPr>
        <w:ind w:firstLine="851"/>
        <w:jc w:val="center"/>
        <w:rPr>
          <w:b/>
          <w:bCs/>
          <w:smallCaps/>
          <w:sz w:val="24"/>
          <w:szCs w:val="24"/>
          <w:vertAlign w:val="superscript"/>
        </w:rPr>
      </w:pPr>
    </w:p>
    <w:p w14:paraId="74EFA167" w14:textId="77777777" w:rsidR="005E05E8" w:rsidRDefault="005E05E8" w:rsidP="009D247F">
      <w:pPr>
        <w:tabs>
          <w:tab w:val="right" w:leader="underscore" w:pos="8505"/>
        </w:tabs>
        <w:ind w:firstLine="851"/>
        <w:rPr>
          <w:b/>
          <w:bCs/>
          <w:sz w:val="24"/>
          <w:szCs w:val="24"/>
        </w:rPr>
      </w:pPr>
    </w:p>
    <w:p w14:paraId="280FDBC3" w14:textId="77777777" w:rsidR="005E05E8" w:rsidRDefault="0046506B" w:rsidP="009D247F">
      <w:pPr>
        <w:tabs>
          <w:tab w:val="right" w:leader="underscore" w:pos="8505"/>
        </w:tabs>
        <w:ind w:firstLine="85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Направление подготовки/специальности (код, наименование)</w:t>
      </w:r>
    </w:p>
    <w:p w14:paraId="036E9EB0" w14:textId="77777777" w:rsidR="005E05E8" w:rsidRDefault="0046506B" w:rsidP="009D247F">
      <w:pPr>
        <w:tabs>
          <w:tab w:val="right" w:leader="underscore" w:pos="8505"/>
        </w:tabs>
        <w:ind w:firstLine="851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14:paraId="45CA670E" w14:textId="77777777" w:rsidR="005E05E8" w:rsidRDefault="005E05E8" w:rsidP="009D247F">
      <w:pPr>
        <w:tabs>
          <w:tab w:val="right" w:leader="underscore" w:pos="8505"/>
        </w:tabs>
        <w:ind w:firstLine="851"/>
        <w:rPr>
          <w:b/>
          <w:bCs/>
          <w:sz w:val="24"/>
          <w:szCs w:val="24"/>
        </w:rPr>
      </w:pPr>
    </w:p>
    <w:p w14:paraId="00E068DE" w14:textId="77777777" w:rsidR="005E05E8" w:rsidRDefault="0046506B" w:rsidP="009D247F">
      <w:pPr>
        <w:tabs>
          <w:tab w:val="right" w:leader="underscore" w:pos="8505"/>
        </w:tabs>
        <w:ind w:firstLine="851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Профиль подготовки/специализация З</w:t>
      </w:r>
      <w:r>
        <w:rPr>
          <w:b/>
          <w:sz w:val="24"/>
          <w:szCs w:val="24"/>
        </w:rPr>
        <w:t>вукорежиссура зрелищных программ</w:t>
      </w:r>
    </w:p>
    <w:p w14:paraId="3C23CBE3" w14:textId="77777777" w:rsidR="005E05E8" w:rsidRDefault="005E05E8" w:rsidP="009D247F">
      <w:pPr>
        <w:tabs>
          <w:tab w:val="right" w:leader="underscore" w:pos="8505"/>
        </w:tabs>
        <w:ind w:firstLine="851"/>
        <w:rPr>
          <w:b/>
          <w:bCs/>
          <w:sz w:val="24"/>
          <w:szCs w:val="24"/>
        </w:rPr>
      </w:pPr>
    </w:p>
    <w:p w14:paraId="4451A8FE" w14:textId="77777777" w:rsidR="005E05E8" w:rsidRDefault="005E05E8" w:rsidP="009D247F">
      <w:pPr>
        <w:tabs>
          <w:tab w:val="right" w:leader="underscore" w:pos="8505"/>
        </w:tabs>
        <w:ind w:firstLine="851"/>
        <w:rPr>
          <w:b/>
          <w:bCs/>
          <w:sz w:val="24"/>
          <w:szCs w:val="24"/>
        </w:rPr>
      </w:pPr>
    </w:p>
    <w:p w14:paraId="0BCD024D" w14:textId="77777777" w:rsidR="005E05E8" w:rsidRDefault="0046506B" w:rsidP="009D247F">
      <w:pPr>
        <w:tabs>
          <w:tab w:val="right" w:leader="underscore" w:pos="8505"/>
        </w:tabs>
        <w:ind w:firstLine="85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Квалификация (степень) выпускника Специалист</w:t>
      </w:r>
    </w:p>
    <w:p w14:paraId="52DDF846" w14:textId="77777777" w:rsidR="005E05E8" w:rsidRDefault="005E05E8" w:rsidP="009D247F">
      <w:pPr>
        <w:tabs>
          <w:tab w:val="right" w:leader="underscore" w:pos="8505"/>
        </w:tabs>
        <w:ind w:firstLine="851"/>
        <w:rPr>
          <w:b/>
          <w:bCs/>
          <w:sz w:val="24"/>
          <w:szCs w:val="24"/>
        </w:rPr>
      </w:pPr>
    </w:p>
    <w:p w14:paraId="288A6707" w14:textId="77777777" w:rsidR="005E05E8" w:rsidRDefault="0046506B" w:rsidP="009D247F">
      <w:pPr>
        <w:tabs>
          <w:tab w:val="right" w:leader="underscore" w:pos="8505"/>
        </w:tabs>
        <w:ind w:firstLine="851"/>
        <w:rPr>
          <w:b/>
          <w:bCs/>
          <w:i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обучения </w:t>
      </w:r>
      <w:r>
        <w:rPr>
          <w:b/>
          <w:bCs/>
          <w:i/>
          <w:sz w:val="24"/>
          <w:szCs w:val="24"/>
        </w:rPr>
        <w:t>очная, заочная</w:t>
      </w:r>
    </w:p>
    <w:p w14:paraId="609F49F6" w14:textId="77777777" w:rsidR="005E05E8" w:rsidRDefault="005E05E8" w:rsidP="009D247F">
      <w:pPr>
        <w:ind w:firstLine="851"/>
        <w:rPr>
          <w:b/>
          <w:bCs/>
          <w:sz w:val="24"/>
          <w:szCs w:val="24"/>
          <w:vertAlign w:val="superscript"/>
        </w:rPr>
      </w:pPr>
    </w:p>
    <w:p w14:paraId="59E55B13" w14:textId="77777777" w:rsidR="005E05E8" w:rsidRDefault="005E05E8" w:rsidP="009D247F">
      <w:pPr>
        <w:tabs>
          <w:tab w:val="left" w:pos="708"/>
        </w:tabs>
        <w:ind w:firstLine="851"/>
        <w:jc w:val="center"/>
        <w:rPr>
          <w:b/>
          <w:bCs/>
          <w:sz w:val="24"/>
          <w:szCs w:val="24"/>
        </w:rPr>
      </w:pPr>
    </w:p>
    <w:p w14:paraId="4EE3D9A5" w14:textId="77777777" w:rsidR="005E05E8" w:rsidRDefault="005E05E8" w:rsidP="009D247F">
      <w:pPr>
        <w:tabs>
          <w:tab w:val="left" w:pos="708"/>
        </w:tabs>
        <w:ind w:firstLine="851"/>
        <w:rPr>
          <w:b/>
          <w:bCs/>
          <w:sz w:val="24"/>
          <w:szCs w:val="24"/>
        </w:rPr>
      </w:pPr>
    </w:p>
    <w:p w14:paraId="16215E71" w14:textId="77777777" w:rsidR="005E05E8" w:rsidRDefault="005E05E8" w:rsidP="009D247F">
      <w:pPr>
        <w:tabs>
          <w:tab w:val="left" w:pos="708"/>
        </w:tabs>
        <w:ind w:firstLine="851"/>
        <w:jc w:val="center"/>
        <w:rPr>
          <w:b/>
          <w:bCs/>
          <w:sz w:val="24"/>
          <w:szCs w:val="24"/>
        </w:rPr>
      </w:pPr>
    </w:p>
    <w:p w14:paraId="1930E42E" w14:textId="77777777" w:rsidR="005E05E8" w:rsidRDefault="0046506B" w:rsidP="009D247F">
      <w:pPr>
        <w:ind w:firstLine="851"/>
        <w:jc w:val="center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(РПД адаптирована для лиц</w:t>
      </w:r>
      <w:proofErr w:type="gramEnd"/>
    </w:p>
    <w:p w14:paraId="03AE64FF" w14:textId="77777777" w:rsidR="005E05E8" w:rsidRDefault="0046506B" w:rsidP="009D247F">
      <w:pPr>
        <w:ind w:firstLine="851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с ограниченными возможностями</w:t>
      </w:r>
    </w:p>
    <w:p w14:paraId="54654B86" w14:textId="77777777" w:rsidR="005E05E8" w:rsidRDefault="0046506B" w:rsidP="009D247F">
      <w:pPr>
        <w:ind w:firstLine="851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здоровья и инвалидов)</w:t>
      </w:r>
    </w:p>
    <w:p w14:paraId="4D0F390F" w14:textId="77777777" w:rsidR="005E05E8" w:rsidRDefault="005E05E8" w:rsidP="009D247F">
      <w:pPr>
        <w:tabs>
          <w:tab w:val="left" w:pos="708"/>
        </w:tabs>
        <w:ind w:firstLine="851"/>
        <w:jc w:val="center"/>
        <w:rPr>
          <w:b/>
          <w:bCs/>
          <w:sz w:val="24"/>
          <w:szCs w:val="24"/>
        </w:rPr>
      </w:pPr>
    </w:p>
    <w:p w14:paraId="5C0CC512" w14:textId="77777777" w:rsidR="005E05E8" w:rsidRDefault="005E05E8" w:rsidP="009D247F">
      <w:pPr>
        <w:tabs>
          <w:tab w:val="left" w:pos="708"/>
        </w:tabs>
        <w:ind w:firstLine="851"/>
        <w:jc w:val="center"/>
        <w:rPr>
          <w:b/>
          <w:bCs/>
          <w:sz w:val="24"/>
          <w:szCs w:val="24"/>
        </w:rPr>
      </w:pPr>
    </w:p>
    <w:p w14:paraId="70F12E76" w14:textId="77777777" w:rsidR="005E05E8" w:rsidRDefault="005E05E8" w:rsidP="009D247F">
      <w:pPr>
        <w:tabs>
          <w:tab w:val="left" w:pos="708"/>
        </w:tabs>
        <w:ind w:firstLine="851"/>
        <w:jc w:val="center"/>
        <w:rPr>
          <w:b/>
          <w:bCs/>
          <w:sz w:val="24"/>
          <w:szCs w:val="24"/>
        </w:rPr>
      </w:pPr>
    </w:p>
    <w:p w14:paraId="6F90466C" w14:textId="77777777" w:rsidR="005E05E8" w:rsidRDefault="005E05E8" w:rsidP="009D247F">
      <w:pPr>
        <w:tabs>
          <w:tab w:val="left" w:pos="708"/>
        </w:tabs>
        <w:ind w:firstLine="851"/>
        <w:rPr>
          <w:b/>
          <w:bCs/>
          <w:sz w:val="24"/>
          <w:szCs w:val="24"/>
        </w:rPr>
      </w:pPr>
    </w:p>
    <w:p w14:paraId="0CEA8A42" w14:textId="77777777" w:rsidR="005E05E8" w:rsidRPr="0046506B" w:rsidRDefault="0046506B" w:rsidP="009D247F">
      <w:pPr>
        <w:tabs>
          <w:tab w:val="left" w:pos="708"/>
        </w:tabs>
        <w:ind w:firstLine="851"/>
        <w:jc w:val="center"/>
        <w:rPr>
          <w:b/>
          <w:bCs/>
          <w:sz w:val="24"/>
          <w:szCs w:val="24"/>
        </w:rPr>
        <w:sectPr w:rsidR="005E05E8" w:rsidRPr="0046506B" w:rsidSect="009D247F">
          <w:endnotePr>
            <w:numFmt w:val="decimal"/>
          </w:endnotePr>
          <w:pgSz w:w="11910" w:h="16840"/>
          <w:pgMar w:top="709" w:right="1344" w:bottom="1240" w:left="927" w:header="989" w:footer="1056" w:gutter="0"/>
          <w:pgNumType w:start="2"/>
          <w:cols w:space="720"/>
        </w:sectPr>
      </w:pPr>
      <w:r>
        <w:br w:type="page"/>
      </w:r>
    </w:p>
    <w:p w14:paraId="1CC6C48B" w14:textId="77777777" w:rsidR="005E05E8" w:rsidRDefault="005E05E8" w:rsidP="009D247F">
      <w:pPr>
        <w:pStyle w:val="a3"/>
        <w:ind w:firstLine="851"/>
        <w:rPr>
          <w:sz w:val="26"/>
        </w:rPr>
      </w:pPr>
    </w:p>
    <w:p w14:paraId="106ED5AD" w14:textId="77777777" w:rsidR="005E05E8" w:rsidRDefault="005E05E8" w:rsidP="009D247F">
      <w:pPr>
        <w:pStyle w:val="a3"/>
        <w:spacing w:before="1"/>
        <w:ind w:firstLine="851"/>
        <w:rPr>
          <w:sz w:val="22"/>
        </w:rPr>
      </w:pPr>
    </w:p>
    <w:p w14:paraId="070804C6" w14:textId="77777777" w:rsidR="005E05E8" w:rsidRDefault="0046506B" w:rsidP="009D247F">
      <w:pPr>
        <w:pStyle w:val="a4"/>
        <w:numPr>
          <w:ilvl w:val="1"/>
          <w:numId w:val="2"/>
        </w:numPr>
        <w:tabs>
          <w:tab w:val="left" w:pos="2550"/>
          <w:tab w:val="left" w:pos="4642"/>
          <w:tab w:val="left" w:pos="7531"/>
          <w:tab w:val="left" w:pos="8429"/>
        </w:tabs>
        <w:ind w:left="0" w:right="683" w:firstLine="851"/>
        <w:jc w:val="both"/>
        <w:rPr>
          <w:b/>
          <w:sz w:val="24"/>
        </w:rPr>
      </w:pPr>
      <w:bookmarkStart w:id="0" w:name="1._ПЕРЕЧЕНЬ_ПЛАНИРУЕМЫХ_РЕЗУЛЬТАТОВ_ОБУЧ"/>
      <w:bookmarkStart w:id="1" w:name="_bookmark0"/>
      <w:bookmarkEnd w:id="0"/>
      <w:bookmarkEnd w:id="1"/>
      <w:r>
        <w:rPr>
          <w:b/>
          <w:sz w:val="24"/>
        </w:rPr>
        <w:t>ЦЕЛИ И ЗАДАЧИ ОСВОЕНИЯ ДИСЦИПЛИНЫ.</w:t>
      </w:r>
    </w:p>
    <w:p w14:paraId="59ABD8E0" w14:textId="77777777" w:rsidR="005E05E8" w:rsidRDefault="005E05E8" w:rsidP="009D247F">
      <w:pPr>
        <w:pStyle w:val="a3"/>
        <w:spacing w:before="7"/>
        <w:ind w:firstLine="851"/>
        <w:rPr>
          <w:b/>
          <w:sz w:val="23"/>
        </w:rPr>
      </w:pPr>
    </w:p>
    <w:p w14:paraId="30ABE503" w14:textId="77777777" w:rsidR="005E05E8" w:rsidRDefault="0046506B" w:rsidP="009D247F">
      <w:pPr>
        <w:widowControl/>
        <w:spacing w:after="120"/>
        <w:ind w:firstLine="851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Цели: </w:t>
      </w:r>
      <w:r>
        <w:rPr>
          <w:rFonts w:eastAsia="Calibri"/>
          <w:sz w:val="24"/>
          <w:szCs w:val="24"/>
        </w:rPr>
        <w:t xml:space="preserve">обучение навыкам практической работы в области звукового дизайна. На этом курсе студент практически познает весь объем работы, с которой сталкивается звуковой дизайнер. </w:t>
      </w:r>
    </w:p>
    <w:p w14:paraId="4D7D838C" w14:textId="77777777" w:rsidR="005E05E8" w:rsidRPr="0046506B" w:rsidRDefault="0046506B" w:rsidP="009D247F">
      <w:pPr>
        <w:widowControl/>
        <w:spacing w:after="120"/>
        <w:ind w:firstLine="851"/>
        <w:jc w:val="both"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Задачи:</w:t>
      </w:r>
      <w:r>
        <w:rPr>
          <w:rFonts w:eastAsia="Calibri"/>
          <w:sz w:val="24"/>
          <w:szCs w:val="24"/>
        </w:rPr>
        <w:t xml:space="preserve"> дать студенту навыки практической работы, основы звукового дизайна реальных звукорежиссерских проектов.</w:t>
      </w:r>
    </w:p>
    <w:p w14:paraId="632C7B6E" w14:textId="77777777" w:rsidR="005E05E8" w:rsidRDefault="005E05E8" w:rsidP="009D247F">
      <w:pPr>
        <w:pStyle w:val="a3"/>
        <w:ind w:firstLine="851"/>
        <w:rPr>
          <w:sz w:val="17"/>
        </w:rPr>
      </w:pPr>
    </w:p>
    <w:p w14:paraId="3C88288B" w14:textId="77777777" w:rsidR="005E05E8" w:rsidRDefault="0046506B" w:rsidP="009D247F">
      <w:pPr>
        <w:pStyle w:val="a4"/>
        <w:numPr>
          <w:ilvl w:val="1"/>
          <w:numId w:val="2"/>
        </w:numPr>
        <w:tabs>
          <w:tab w:val="left" w:pos="2291"/>
        </w:tabs>
        <w:spacing w:before="90"/>
        <w:ind w:left="0" w:firstLine="851"/>
        <w:rPr>
          <w:b/>
          <w:sz w:val="24"/>
        </w:rPr>
      </w:pPr>
      <w:bookmarkStart w:id="2" w:name="2._МЕСТО_ДИСЦИПЛИНЫ_В_СТРУКТУРЕ_ОПОП_ВО"/>
      <w:bookmarkStart w:id="3" w:name="_bookmark1"/>
      <w:bookmarkEnd w:id="2"/>
      <w:bookmarkEnd w:id="3"/>
      <w:r>
        <w:rPr>
          <w:b/>
          <w:sz w:val="24"/>
        </w:rPr>
        <w:t>МЕСТО ДИСЦИПЛИНЫ В СТРУКТУРЕ ОПОП</w:t>
      </w:r>
      <w:r>
        <w:rPr>
          <w:b/>
          <w:spacing w:val="1"/>
          <w:sz w:val="24"/>
        </w:rPr>
        <w:t xml:space="preserve"> </w:t>
      </w:r>
      <w:proofErr w:type="gramStart"/>
      <w:r>
        <w:rPr>
          <w:b/>
          <w:sz w:val="24"/>
        </w:rPr>
        <w:t>ВО</w:t>
      </w:r>
      <w:proofErr w:type="gramEnd"/>
    </w:p>
    <w:p w14:paraId="4E882075" w14:textId="77777777" w:rsidR="005E05E8" w:rsidRDefault="0046506B" w:rsidP="009D247F">
      <w:pPr>
        <w:pStyle w:val="a3"/>
        <w:spacing w:before="55" w:line="276" w:lineRule="auto"/>
        <w:ind w:right="679" w:firstLine="851"/>
        <w:jc w:val="both"/>
      </w:pPr>
      <w:r>
        <w:t xml:space="preserve">Дисциплина </w:t>
      </w:r>
      <w:r>
        <w:rPr>
          <w:b/>
        </w:rPr>
        <w:t xml:space="preserve">Звуковой дизайн </w:t>
      </w:r>
      <w:r>
        <w:t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7 и 8 семестрах, промежуточная аттестация проводится в форме экзамена в 7 и 8 семестрах.</w:t>
      </w:r>
    </w:p>
    <w:p w14:paraId="5751F8AD" w14:textId="77777777" w:rsidR="005E05E8" w:rsidRDefault="0046506B" w:rsidP="009D247F">
      <w:pPr>
        <w:pStyle w:val="a3"/>
        <w:spacing w:before="118" w:line="276" w:lineRule="auto"/>
        <w:ind w:right="687" w:firstLine="851"/>
        <w:jc w:val="both"/>
      </w:pPr>
      <w:r>
        <w:t xml:space="preserve">Дисциплина базируется на знаниях, полученных </w:t>
      </w:r>
      <w:proofErr w:type="gramStart"/>
      <w:r>
        <w:t>обучающимися</w:t>
      </w:r>
      <w:proofErr w:type="gramEnd"/>
      <w:r>
        <w:t xml:space="preserve"> в результате освоения следующих дисциплин: Музыкальная акустика, Методика развития </w:t>
      </w:r>
      <w:proofErr w:type="spellStart"/>
      <w:r>
        <w:t>музыкльного</w:t>
      </w:r>
      <w:proofErr w:type="spellEnd"/>
      <w:r>
        <w:t xml:space="preserve"> слуха, Акустические основы звукорежиссуры, Звуковое оборудование, Основы звукорежиссуры, Звукорежиссура концертных программ, Цифровые </w:t>
      </w:r>
      <w:proofErr w:type="spellStart"/>
      <w:r>
        <w:t>аудиотехнологии</w:t>
      </w:r>
      <w:proofErr w:type="spellEnd"/>
      <w:r>
        <w:t>.</w:t>
      </w:r>
    </w:p>
    <w:p w14:paraId="7EBDEC52" w14:textId="77777777" w:rsidR="005E05E8" w:rsidRDefault="0046506B" w:rsidP="009D247F">
      <w:pPr>
        <w:pStyle w:val="a3"/>
        <w:spacing w:before="123" w:line="276" w:lineRule="auto"/>
        <w:ind w:right="688" w:firstLine="851"/>
        <w:jc w:val="both"/>
      </w:pPr>
      <w:r>
        <w:t>Основные положения дисциплины должны быть в дальнейшем использованы при изучении следующих дисциплин и практик: Техника и технология зрелищных искусств, Мастерство звукорежиссера, Оформление звукорежиссерских проектов.</w:t>
      </w:r>
    </w:p>
    <w:p w14:paraId="57200012" w14:textId="77777777" w:rsidR="005E05E8" w:rsidRDefault="005E05E8" w:rsidP="009D247F">
      <w:pPr>
        <w:ind w:firstLine="851"/>
      </w:pPr>
    </w:p>
    <w:p w14:paraId="01AF9D2B" w14:textId="77777777" w:rsidR="0046506B" w:rsidRDefault="0046506B" w:rsidP="009D247F">
      <w:pPr>
        <w:ind w:firstLine="851"/>
      </w:pPr>
    </w:p>
    <w:p w14:paraId="492D19F1" w14:textId="77777777" w:rsidR="0046506B" w:rsidRDefault="0046506B" w:rsidP="009D247F">
      <w:pPr>
        <w:ind w:firstLine="851"/>
      </w:pPr>
    </w:p>
    <w:p w14:paraId="6249098B" w14:textId="77777777" w:rsidR="0046506B" w:rsidRDefault="0046506B" w:rsidP="009D247F">
      <w:pPr>
        <w:spacing w:after="120" w:line="276" w:lineRule="auto"/>
        <w:ind w:firstLine="851"/>
        <w:jc w:val="both"/>
        <w:rPr>
          <w:b/>
          <w:lang w:eastAsia="ru-RU"/>
        </w:rPr>
      </w:pPr>
      <w:r>
        <w:rPr>
          <w:b/>
          <w:lang w:eastAsia="ru-RU"/>
        </w:rPr>
        <w:t>3</w:t>
      </w:r>
      <w:r w:rsidRPr="00CF1BE9">
        <w:rPr>
          <w:b/>
          <w:lang w:eastAsia="ru-RU"/>
        </w:rPr>
        <w:t>.</w:t>
      </w:r>
      <w:r w:rsidRPr="00CF1BE9">
        <w:rPr>
          <w:i/>
          <w:lang w:eastAsia="ru-RU"/>
        </w:rPr>
        <w:t xml:space="preserve"> </w:t>
      </w:r>
      <w:proofErr w:type="gramStart"/>
      <w:r w:rsidRPr="00CF1BE9">
        <w:rPr>
          <w:b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14:paraId="270005EB" w14:textId="77777777" w:rsidR="0046506B" w:rsidRDefault="0046506B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>Процесс освоения дисциплины направлен на формирование компетенций в соответствии с</w:t>
      </w:r>
      <w:r>
        <w:rPr>
          <w:lang w:eastAsia="ru-RU"/>
        </w:rPr>
        <w:t xml:space="preserve"> ФГОС </w:t>
      </w:r>
      <w:proofErr w:type="gramStart"/>
      <w:r>
        <w:rPr>
          <w:lang w:eastAsia="ru-RU"/>
        </w:rPr>
        <w:t>ВО</w:t>
      </w:r>
      <w:proofErr w:type="gramEnd"/>
      <w:r>
        <w:rPr>
          <w:lang w:eastAsia="ru-RU"/>
        </w:rPr>
        <w:t xml:space="preserve"> и ОПОП ВО по специальности</w:t>
      </w:r>
      <w:r w:rsidRPr="00CF1BE9">
        <w:rPr>
          <w:lang w:eastAsia="ru-RU"/>
        </w:rPr>
        <w:t xml:space="preserve">: </w:t>
      </w:r>
      <w:r>
        <w:rPr>
          <w:lang w:eastAsia="ru-RU"/>
        </w:rPr>
        <w:t>Звукорежиссура культурно-массовых представлений и концертных программ</w:t>
      </w:r>
      <w:r w:rsidRPr="003E023E">
        <w:rPr>
          <w:lang w:eastAsia="ru-RU"/>
        </w:rPr>
        <w:t xml:space="preserve">, </w:t>
      </w:r>
      <w:r>
        <w:rPr>
          <w:lang w:eastAsia="ru-RU"/>
        </w:rPr>
        <w:t>специализация «Звукорежиссура зрелищных программ».</w:t>
      </w:r>
    </w:p>
    <w:p w14:paraId="46EFDBD7" w14:textId="77777777" w:rsidR="0046506B" w:rsidRPr="00CF1BE9" w:rsidRDefault="0046506B" w:rsidP="009D247F">
      <w:pPr>
        <w:ind w:firstLine="851"/>
        <w:jc w:val="both"/>
        <w:rPr>
          <w:b/>
          <w:bCs/>
          <w:smallCaps/>
          <w:lang w:eastAsia="ru-RU"/>
        </w:rPr>
      </w:pPr>
    </w:p>
    <w:p w14:paraId="7AD1AE47" w14:textId="77777777" w:rsidR="0046506B" w:rsidRPr="00CF1BE9" w:rsidRDefault="0046506B" w:rsidP="009D247F">
      <w:pPr>
        <w:ind w:firstLine="851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 xml:space="preserve">Перечень планируемых результатов </w:t>
      </w:r>
      <w:proofErr w:type="gramStart"/>
      <w:r w:rsidRPr="00CF1BE9">
        <w:rPr>
          <w:b/>
          <w:i/>
          <w:lang w:eastAsia="ru-RU"/>
        </w:rPr>
        <w:t>обучения по дисциплине</w:t>
      </w:r>
      <w:proofErr w:type="gramEnd"/>
      <w:r w:rsidRPr="00CF1BE9">
        <w:rPr>
          <w:b/>
          <w:i/>
          <w:lang w:eastAsia="ru-RU"/>
        </w:rPr>
        <w:t xml:space="preserve"> </w:t>
      </w:r>
    </w:p>
    <w:tbl>
      <w:tblPr>
        <w:tblW w:w="11057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9D247F" w:rsidRPr="006F181E" w14:paraId="59045A3F" w14:textId="77777777" w:rsidTr="009D247F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4151C" w14:textId="77777777" w:rsidR="009D247F" w:rsidRPr="00286D18" w:rsidRDefault="009D247F" w:rsidP="00EF2BFC">
            <w:pPr>
              <w:rPr>
                <w:b/>
              </w:rPr>
            </w:pPr>
            <w:r w:rsidRPr="00286D18">
              <w:rPr>
                <w:b/>
              </w:rPr>
              <w:t>ПК-2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ACB95" w14:textId="77777777" w:rsidR="009D247F" w:rsidRPr="006F181E" w:rsidRDefault="009D247F" w:rsidP="00EF2BFC">
            <w:proofErr w:type="gramStart"/>
            <w:r w:rsidRPr="006F181E">
              <w:t>Способен</w:t>
            </w:r>
            <w:proofErr w:type="gramEnd"/>
            <w:r w:rsidRPr="006F181E">
              <w:t xml:space="preserve"> осуществлять запись звукового ряда сценического произведения в области театрального, музыкально-театраль</w:t>
            </w:r>
            <w:r w:rsidRPr="006F181E">
              <w:lastRenderedPageBreak/>
              <w:t>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E8FE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ПК-2.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30875E9F" w14:textId="77777777" w:rsidR="009D247F" w:rsidRPr="006F181E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Технологии и инструментарий звукозаписи</w:t>
            </w:r>
          </w:p>
          <w:p w14:paraId="5445C776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401E192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27376081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14:paraId="127DECC3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3F0BBA7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455B9BBB" w14:textId="77777777" w:rsidR="009D247F" w:rsidRPr="006F181E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7C2FB7">
              <w:rPr>
                <w:sz w:val="24"/>
                <w:szCs w:val="24"/>
              </w:rPr>
              <w:t>Приемами и технологиями</w:t>
            </w:r>
            <w:r w:rsidRPr="006F18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звукозаписи</w:t>
            </w:r>
            <w:r w:rsidRPr="006F181E">
              <w:rPr>
                <w:sz w:val="24"/>
                <w:szCs w:val="24"/>
              </w:rPr>
              <w:t xml:space="preserve"> </w:t>
            </w:r>
            <w:r w:rsidRPr="006F181E">
              <w:rPr>
                <w:sz w:val="24"/>
                <w:szCs w:val="24"/>
              </w:rPr>
              <w:lastRenderedPageBreak/>
              <w:t>сценических постановок, культурно-массовых программ, концертов</w:t>
            </w:r>
          </w:p>
          <w:p w14:paraId="66723943" w14:textId="77777777" w:rsidR="009D247F" w:rsidRPr="006F181E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BA17F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243F5D08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2DE0B1DB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2013F002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37EB4136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57318F34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Физические основы звуковой электроники</w:t>
            </w:r>
          </w:p>
          <w:p w14:paraId="234FAEE2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14:paraId="42F4EAA5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 xml:space="preserve">– Звукозапись в студии </w:t>
            </w:r>
          </w:p>
          <w:p w14:paraId="48DA8DEA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Технику речи</w:t>
            </w:r>
          </w:p>
          <w:p w14:paraId="038318E9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575F6062" w14:textId="77777777" w:rsidR="009D247F" w:rsidRPr="001C7ED7" w:rsidRDefault="009D247F" w:rsidP="00EF2BFC">
            <w:pPr>
              <w:rPr>
                <w:bCs/>
              </w:rPr>
            </w:pPr>
          </w:p>
          <w:p w14:paraId="01018338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3213B93C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Пользоваться инструкциями по эксплуатации приборов и читать коммутационные схемы.</w:t>
            </w:r>
          </w:p>
          <w:p w14:paraId="39B60DFD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 xml:space="preserve">– Коммутировать и эксплуатировать совместно с инженерно-техническим персоналом студийное </w:t>
            </w:r>
            <w:r w:rsidRPr="001C7ED7">
              <w:rPr>
                <w:bCs/>
              </w:rPr>
              <w:lastRenderedPageBreak/>
              <w:t>звуковое оборудование</w:t>
            </w:r>
          </w:p>
          <w:p w14:paraId="18436410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Установить и подключить микрофоны согласно схеме расстановки</w:t>
            </w:r>
          </w:p>
          <w:p w14:paraId="6C627DFF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 xml:space="preserve">– Составлять </w:t>
            </w:r>
            <w:proofErr w:type="gramStart"/>
            <w:r w:rsidRPr="001C7ED7">
              <w:rPr>
                <w:bCs/>
              </w:rPr>
              <w:t>технический</w:t>
            </w:r>
            <w:proofErr w:type="gramEnd"/>
            <w:r w:rsidRPr="001C7ED7">
              <w:rPr>
                <w:bCs/>
              </w:rPr>
              <w:t xml:space="preserve"> райдер звукового оборудования</w:t>
            </w:r>
          </w:p>
          <w:p w14:paraId="198884B8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14:paraId="25583BAC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Осуществлять процесс звукозаписи в студийных и внестудийных условиях</w:t>
            </w:r>
          </w:p>
          <w:p w14:paraId="44F5EB22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14:paraId="294A534A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236A12DB" w14:textId="77777777" w:rsidR="009D247F" w:rsidRPr="001C7ED7" w:rsidRDefault="009D247F" w:rsidP="00EF2BFC">
            <w:pPr>
              <w:rPr>
                <w:bCs/>
              </w:rPr>
            </w:pPr>
          </w:p>
          <w:p w14:paraId="37620E49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47CADF3C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создания комплекса </w:t>
            </w:r>
            <w:proofErr w:type="spellStart"/>
            <w:r w:rsidRPr="001C7ED7">
              <w:rPr>
                <w:bCs/>
              </w:rPr>
              <w:t>звукотехнических</w:t>
            </w:r>
            <w:proofErr w:type="spellEnd"/>
            <w:r w:rsidRPr="001C7ED7">
              <w:rPr>
                <w:bCs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14:paraId="4CE2DD08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коммутации звукового оборудования</w:t>
            </w:r>
          </w:p>
          <w:p w14:paraId="36466CC0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настройки звукового оборудования</w:t>
            </w:r>
          </w:p>
          <w:p w14:paraId="46C6CA5B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14:paraId="534DDF45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составления технического райдера звукового оборудования</w:t>
            </w:r>
          </w:p>
          <w:p w14:paraId="6D7B4E94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14:paraId="2E826EEA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обеспечения технического качества звукового ряда в процессе озвучивания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>или) звукоусиления сценического произведения</w:t>
            </w:r>
          </w:p>
          <w:p w14:paraId="5CE5D741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Приемами контроля работоспособности звукового сценического оборудования</w:t>
            </w:r>
          </w:p>
          <w:p w14:paraId="787FC70E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9D247F" w:rsidRPr="006F181E" w14:paraId="6AF1BAF9" w14:textId="77777777" w:rsidTr="009D247F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70DF6" w14:textId="77777777" w:rsidR="009D247F" w:rsidRPr="00286D18" w:rsidRDefault="009D247F" w:rsidP="00EF2BF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F5F80" w14:textId="77777777" w:rsidR="009D247F" w:rsidRPr="006F181E" w:rsidRDefault="009D247F" w:rsidP="00EF2BFC">
            <w:r w:rsidRPr="006F181E">
              <w:t>Способен осуществлять монтаж звукового ряда сценического произведения в области театраль</w:t>
            </w:r>
            <w:r w:rsidRPr="006F181E">
              <w:lastRenderedPageBreak/>
              <w:t>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6FC4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3A9F89DF" w14:textId="77777777" w:rsidR="009D247F" w:rsidRPr="006F181E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14:paraId="1578F76C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CB8A1AE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321F79F0" w14:textId="77777777" w:rsidR="009D247F" w:rsidRPr="006F181E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Осуществлять монтаж речевых, шумовых, музыкальных фонограмм сценического </w:t>
            </w:r>
            <w:r w:rsidRPr="006F181E">
              <w:rPr>
                <w:sz w:val="24"/>
                <w:szCs w:val="24"/>
              </w:rPr>
              <w:lastRenderedPageBreak/>
              <w:t>произведения</w:t>
            </w:r>
          </w:p>
          <w:p w14:paraId="7C95AAF9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4CD1AE8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1B8DE0EB" w14:textId="77777777" w:rsidR="009D247F" w:rsidRPr="006F181E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14:paraId="2CFA5869" w14:textId="77777777" w:rsidR="009D247F" w:rsidRPr="006F181E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E8119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7C4B6476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7359EE89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5C20FEB8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78D8C9E8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2FC6CD28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78B94561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76A78FDF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1547651C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6EFEA9D4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3AC60EDF" w14:textId="77777777" w:rsidR="009D247F" w:rsidRPr="001C7ED7" w:rsidRDefault="009D247F" w:rsidP="00EF2BFC">
            <w:pPr>
              <w:rPr>
                <w:bCs/>
              </w:rPr>
            </w:pPr>
          </w:p>
          <w:p w14:paraId="5B35475E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25FFD07E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14:paraId="61EE4877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Разрабатывать и реализовывать проект звукового дизайна сценического произведения</w:t>
            </w:r>
          </w:p>
          <w:p w14:paraId="0D5EDD24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Осуществлять музыкальное и шумовое оформление сценического произведения</w:t>
            </w:r>
          </w:p>
          <w:p w14:paraId="0B5674BD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0EC93527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Проявлять креативность профессионального мышления</w:t>
            </w:r>
          </w:p>
          <w:p w14:paraId="5808DF60" w14:textId="77777777" w:rsidR="009D247F" w:rsidRPr="001C7ED7" w:rsidRDefault="009D247F" w:rsidP="00EF2BFC">
            <w:pPr>
              <w:rPr>
                <w:bCs/>
              </w:rPr>
            </w:pPr>
          </w:p>
          <w:p w14:paraId="676E4748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0CB17418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14:paraId="0EBF7585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музыкального и шумового оформления сценического произведения</w:t>
            </w:r>
          </w:p>
          <w:p w14:paraId="620C16A7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осуществления звукового дизайна сценического произведения</w:t>
            </w:r>
          </w:p>
          <w:p w14:paraId="04CDEC5F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</w:t>
            </w:r>
            <w:proofErr w:type="gramStart"/>
            <w:r w:rsidRPr="001C7ED7">
              <w:rPr>
                <w:bCs/>
              </w:rPr>
              <w:t>оценки качества звучания звукового ряда сценического произведения</w:t>
            </w:r>
            <w:proofErr w:type="gramEnd"/>
          </w:p>
        </w:tc>
      </w:tr>
      <w:tr w:rsidR="009D247F" w:rsidRPr="006F181E" w14:paraId="3D3CBCCB" w14:textId="77777777" w:rsidTr="009D247F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EC0B7" w14:textId="77777777" w:rsidR="009D247F" w:rsidRPr="00286D18" w:rsidRDefault="009D247F" w:rsidP="00EF2BF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419CE" w14:textId="77777777" w:rsidR="009D247F" w:rsidRPr="006F181E" w:rsidRDefault="009D247F" w:rsidP="00EF2BFC">
            <w:proofErr w:type="gramStart"/>
            <w:r w:rsidRPr="006F181E">
              <w:t>Способен</w:t>
            </w:r>
            <w:proofErr w:type="gramEnd"/>
            <w:r w:rsidRPr="006F181E"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A7D5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6C2998D4" w14:textId="77777777" w:rsidR="009D247F" w:rsidRPr="006F181E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12D8E000" w14:textId="77777777" w:rsidR="009D247F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25161188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5AAB445A" w14:textId="77777777" w:rsidR="009D247F" w:rsidRPr="006F181E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14:paraId="776A2881" w14:textId="77777777" w:rsidR="009D247F" w:rsidRPr="006F181E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EA0C7B6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391A6BDB" w14:textId="77777777" w:rsidR="009D247F" w:rsidRPr="006F181E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45A88920" w14:textId="77777777" w:rsidR="009D247F" w:rsidRPr="006F181E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15EEC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62C37CD1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00984C26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6DAE08B2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48908C07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6C58B531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222C1209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0FBCB937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561A3391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4639318B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1B2E829B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Массовую музыкальную культуру</w:t>
            </w:r>
          </w:p>
          <w:p w14:paraId="6255375E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7A3A00CA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 xml:space="preserve"> </w:t>
            </w:r>
          </w:p>
          <w:p w14:paraId="1E3D37F3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2D9834C7" w14:textId="77777777" w:rsidR="009D247F" w:rsidRPr="001C7ED7" w:rsidRDefault="009D247F" w:rsidP="00EF2BFC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432D856B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44642C84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520CAB34" w14:textId="77777777" w:rsidR="009D247F" w:rsidRPr="001C7ED7" w:rsidRDefault="009D247F" w:rsidP="00EF2BFC">
            <w:pPr>
              <w:rPr>
                <w:bCs/>
              </w:rPr>
            </w:pPr>
          </w:p>
          <w:p w14:paraId="4B10CF45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5EEC5AB0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2C5FFCDD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трансляции звукового </w:t>
            </w:r>
            <w:r w:rsidRPr="001C7ED7">
              <w:rPr>
                <w:bCs/>
              </w:rPr>
              <w:lastRenderedPageBreak/>
              <w:t>ряда сценического произведения на высоком техническом и художественном уровне</w:t>
            </w:r>
          </w:p>
          <w:p w14:paraId="7974657A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0165E632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9D247F" w:rsidRPr="006F181E" w14:paraId="5062FFCF" w14:textId="77777777" w:rsidTr="009D247F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38D2A" w14:textId="77777777" w:rsidR="009D247F" w:rsidRPr="00286D18" w:rsidRDefault="009D247F" w:rsidP="00EF2BF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B6C43" w14:textId="77777777" w:rsidR="009D247F" w:rsidRPr="006F181E" w:rsidRDefault="009D247F" w:rsidP="00EF2BFC">
            <w:proofErr w:type="gramStart"/>
            <w:r w:rsidRPr="006F181E">
              <w:t>Способен</w:t>
            </w:r>
            <w:proofErr w:type="gramEnd"/>
            <w:r w:rsidRPr="006F181E">
              <w:t xml:space="preserve"> осуществлять экспертную оценку звучания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4FE50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ПК-5.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22BD10D7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– Звукорежиссуру культурно-массовых представлений и концертных программ</w:t>
            </w:r>
          </w:p>
          <w:p w14:paraId="4A3BD069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3B730D8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5D9D377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ПК-5</w:t>
            </w:r>
            <w:r>
              <w:rPr>
                <w:sz w:val="24"/>
                <w:szCs w:val="24"/>
              </w:rPr>
              <w:t xml:space="preserve">.2.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209265F5" w14:textId="77777777" w:rsidR="009D247F" w:rsidRPr="006F181E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Ориентироваться в стилях и методах звукорежиссерской работы</w:t>
            </w:r>
          </w:p>
          <w:p w14:paraId="2B5E26CC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6031BD4" w14:textId="77777777" w:rsidR="009D247F" w:rsidRPr="00286D18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ПК-5.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504F64F0" w14:textId="77777777" w:rsidR="009D247F" w:rsidRPr="006F181E" w:rsidRDefault="009D247F" w:rsidP="00EF2BF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Способностью и готовностью формировать суждения о качестве и художественном уровне продукта деятельности звукорежиссера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02BA0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02F643D7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3C9530C0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427BFE95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29E279E4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14:paraId="706AD88C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 xml:space="preserve">– Слуховой анализ </w:t>
            </w:r>
          </w:p>
          <w:p w14:paraId="4E025FF4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Звукорежиссуру театральных постановок</w:t>
            </w:r>
          </w:p>
          <w:p w14:paraId="4C27FF76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Звукорежиссуру концертных программ</w:t>
            </w:r>
          </w:p>
          <w:p w14:paraId="35803A51" w14:textId="77777777" w:rsidR="009D247F" w:rsidRPr="001C7ED7" w:rsidRDefault="009D247F" w:rsidP="00EF2BFC">
            <w:pPr>
              <w:rPr>
                <w:bCs/>
              </w:rPr>
            </w:pPr>
          </w:p>
          <w:p w14:paraId="134A1736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1C6927AB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Формировать грамотную оценку художественной и технической стороны звучания</w:t>
            </w:r>
          </w:p>
          <w:p w14:paraId="092395AE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Консультировать сотрудников по вопросам качества звучания</w:t>
            </w:r>
          </w:p>
          <w:p w14:paraId="3531DD6C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Работать со специальной литературой, пользоваться профессиональными понятиями и терминологией</w:t>
            </w:r>
          </w:p>
          <w:p w14:paraId="55084E53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Ориентироваться в видах, направлениях, жанрах и стилях в искусстве</w:t>
            </w:r>
          </w:p>
          <w:p w14:paraId="3AB1BB0B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Ориентироваться в стилях и методах звукорежиссерской работы</w:t>
            </w:r>
          </w:p>
          <w:p w14:paraId="4F615642" w14:textId="77777777" w:rsidR="009D247F" w:rsidRPr="001C7ED7" w:rsidRDefault="009D247F" w:rsidP="00EF2BFC">
            <w:pPr>
              <w:rPr>
                <w:bCs/>
              </w:rPr>
            </w:pPr>
          </w:p>
          <w:p w14:paraId="643703D5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2D9AE4C3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оценки качества звучания согласно протоколам оценки</w:t>
            </w:r>
          </w:p>
          <w:p w14:paraId="2A46D346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Способностью и готовностью консультировать сотрудников по вопросам качества звучания</w:t>
            </w:r>
          </w:p>
          <w:p w14:paraId="7A23F460" w14:textId="77777777" w:rsidR="009D247F" w:rsidRPr="001C7ED7" w:rsidRDefault="009D247F" w:rsidP="00EF2BFC">
            <w:pPr>
              <w:rPr>
                <w:bCs/>
              </w:rPr>
            </w:pPr>
            <w:r w:rsidRPr="001C7ED7">
              <w:rPr>
                <w:bCs/>
              </w:rPr>
              <w:t>– Способностью и готовностью к взаимодействию с другими структурными подразделениями, участвующими в процедуре экспертной оценки</w:t>
            </w:r>
          </w:p>
        </w:tc>
      </w:tr>
    </w:tbl>
    <w:p w14:paraId="5917DE91" w14:textId="77777777" w:rsidR="0046506B" w:rsidRDefault="0046506B" w:rsidP="009D247F">
      <w:pPr>
        <w:ind w:firstLine="851"/>
      </w:pPr>
    </w:p>
    <w:p w14:paraId="03C2356C" w14:textId="77777777" w:rsidR="0046506B" w:rsidRDefault="0046506B" w:rsidP="009D247F">
      <w:pPr>
        <w:ind w:firstLine="851"/>
      </w:pPr>
    </w:p>
    <w:p w14:paraId="42265EC8" w14:textId="77777777" w:rsidR="0046506B" w:rsidRDefault="0046506B" w:rsidP="009D247F">
      <w:pPr>
        <w:ind w:firstLine="851"/>
        <w:sectPr w:rsidR="0046506B" w:rsidSect="009D247F">
          <w:headerReference w:type="default" r:id="rId8"/>
          <w:footerReference w:type="default" r:id="rId9"/>
          <w:endnotePr>
            <w:numFmt w:val="decimal"/>
          </w:endnotePr>
          <w:pgSz w:w="11910" w:h="16840"/>
          <w:pgMar w:top="142" w:right="1344" w:bottom="1160" w:left="927" w:header="989" w:footer="976" w:gutter="0"/>
          <w:cols w:space="720"/>
        </w:sectPr>
      </w:pPr>
    </w:p>
    <w:p w14:paraId="550EEB02" w14:textId="77777777" w:rsidR="005E05E8" w:rsidRDefault="005E05E8" w:rsidP="009D247F">
      <w:pPr>
        <w:pStyle w:val="a3"/>
        <w:spacing w:before="10"/>
        <w:ind w:firstLine="851"/>
        <w:rPr>
          <w:sz w:val="19"/>
        </w:rPr>
      </w:pPr>
    </w:p>
    <w:p w14:paraId="385A8917" w14:textId="77777777" w:rsidR="005E05E8" w:rsidRDefault="0046506B" w:rsidP="009D247F">
      <w:pPr>
        <w:pStyle w:val="a3"/>
        <w:spacing w:before="90" w:line="278" w:lineRule="auto"/>
        <w:ind w:right="691" w:firstLine="851"/>
        <w:jc w:val="both"/>
      </w:pPr>
      <w: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0449F746" w14:textId="77777777" w:rsidR="0046506B" w:rsidRDefault="0046506B" w:rsidP="009D247F">
      <w:pPr>
        <w:pStyle w:val="a3"/>
        <w:spacing w:before="90" w:line="278" w:lineRule="auto"/>
        <w:ind w:right="691" w:firstLine="851"/>
        <w:jc w:val="both"/>
      </w:pPr>
    </w:p>
    <w:p w14:paraId="249FE996" w14:textId="77777777" w:rsidR="0046506B" w:rsidRDefault="0046506B" w:rsidP="009D247F">
      <w:pPr>
        <w:tabs>
          <w:tab w:val="left" w:pos="0"/>
        </w:tabs>
        <w:spacing w:line="276" w:lineRule="auto"/>
        <w:ind w:firstLine="851"/>
        <w:jc w:val="both"/>
      </w:pPr>
    </w:p>
    <w:p w14:paraId="25D0D8F7" w14:textId="77777777" w:rsidR="0046506B" w:rsidRDefault="0046506B" w:rsidP="009D247F">
      <w:pPr>
        <w:pStyle w:val="a4"/>
        <w:keepNext/>
        <w:keepLines/>
        <w:widowControl/>
        <w:numPr>
          <w:ilvl w:val="0"/>
          <w:numId w:val="11"/>
        </w:numPr>
        <w:spacing w:line="216" w:lineRule="auto"/>
        <w:ind w:left="0" w:right="1320" w:firstLine="851"/>
        <w:contextualSpacing/>
        <w:jc w:val="both"/>
        <w:outlineLvl w:val="2"/>
        <w:rPr>
          <w:rFonts w:eastAsia="Arial Unicode MS"/>
          <w:b/>
          <w:caps/>
        </w:rPr>
      </w:pPr>
      <w:bookmarkStart w:id="4" w:name="_Toc14355450"/>
      <w:bookmarkEnd w:id="4"/>
      <w:r w:rsidRPr="0017100E">
        <w:rPr>
          <w:rFonts w:eastAsia="Arial Unicode MS"/>
          <w:b/>
          <w:caps/>
        </w:rPr>
        <w:t>Структура и содержание дисциплины</w:t>
      </w:r>
    </w:p>
    <w:p w14:paraId="58203B6B" w14:textId="77777777" w:rsidR="0046506B" w:rsidRDefault="0046506B" w:rsidP="009D247F">
      <w:pPr>
        <w:pStyle w:val="a4"/>
        <w:keepNext/>
        <w:keepLines/>
        <w:spacing w:line="216" w:lineRule="auto"/>
        <w:ind w:left="0" w:right="1320" w:firstLine="851"/>
        <w:jc w:val="both"/>
        <w:outlineLvl w:val="2"/>
        <w:rPr>
          <w:rFonts w:eastAsia="Arial Unicode MS"/>
          <w:b/>
          <w:caps/>
        </w:rPr>
      </w:pPr>
    </w:p>
    <w:p w14:paraId="679460D8" w14:textId="77777777" w:rsidR="0046506B" w:rsidRPr="0017100E" w:rsidRDefault="0046506B" w:rsidP="009D247F">
      <w:pPr>
        <w:pStyle w:val="a4"/>
        <w:keepNext/>
        <w:keepLines/>
        <w:spacing w:line="216" w:lineRule="auto"/>
        <w:ind w:left="0" w:right="1320" w:firstLine="851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  <w:lang w:eastAsia="ru-RU"/>
        </w:rPr>
        <w:t>Объем дисциплины</w:t>
      </w:r>
    </w:p>
    <w:p w14:paraId="42542AAA" w14:textId="77777777" w:rsidR="0046506B" w:rsidRDefault="0046506B" w:rsidP="009D247F">
      <w:pPr>
        <w:spacing w:line="216" w:lineRule="auto"/>
        <w:ind w:firstLine="851"/>
      </w:pPr>
    </w:p>
    <w:p w14:paraId="31F5A0B0" w14:textId="402C8061" w:rsidR="0046506B" w:rsidRDefault="0046506B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 xml:space="preserve">общая трудоемкость) дисциплины на очном отделении составляет 6 </w:t>
      </w:r>
      <w:proofErr w:type="spellStart"/>
      <w:r>
        <w:rPr>
          <w:lang w:eastAsia="ru-RU"/>
        </w:rPr>
        <w:t>зе</w:t>
      </w:r>
      <w:proofErr w:type="spellEnd"/>
      <w:r>
        <w:rPr>
          <w:lang w:eastAsia="ru-RU"/>
        </w:rPr>
        <w:t>, 216</w:t>
      </w:r>
      <w:r w:rsidRPr="00CF1BE9">
        <w:rPr>
          <w:lang w:eastAsia="ru-RU"/>
        </w:rPr>
        <w:t xml:space="preserve"> </w:t>
      </w:r>
      <w:r>
        <w:rPr>
          <w:lang w:eastAsia="ru-RU"/>
        </w:rPr>
        <w:t xml:space="preserve">акад. часов, из них контактных </w:t>
      </w:r>
      <w:r w:rsidR="002116CA">
        <w:rPr>
          <w:lang w:eastAsia="ru-RU"/>
        </w:rPr>
        <w:t>72</w:t>
      </w:r>
      <w:r w:rsidRPr="00CF1BE9">
        <w:rPr>
          <w:lang w:eastAsia="ru-RU"/>
        </w:rPr>
        <w:t xml:space="preserve"> </w:t>
      </w:r>
      <w:proofErr w:type="spellStart"/>
      <w:r w:rsidRPr="00CF1BE9">
        <w:rPr>
          <w:lang w:eastAsia="ru-RU"/>
        </w:rPr>
        <w:t>акад.ч</w:t>
      </w:r>
      <w:proofErr w:type="spellEnd"/>
      <w:r w:rsidRPr="00CF1BE9">
        <w:rPr>
          <w:lang w:eastAsia="ru-RU"/>
        </w:rPr>
        <w:t xml:space="preserve">., СРС </w:t>
      </w:r>
      <w:r w:rsidR="002116CA">
        <w:rPr>
          <w:lang w:eastAsia="ru-RU"/>
        </w:rPr>
        <w:t>90</w:t>
      </w:r>
      <w:r>
        <w:rPr>
          <w:lang w:eastAsia="ru-RU"/>
        </w:rPr>
        <w:t xml:space="preserve"> </w:t>
      </w:r>
      <w:proofErr w:type="spellStart"/>
      <w:r w:rsidRPr="00CF1BE9">
        <w:rPr>
          <w:lang w:eastAsia="ru-RU"/>
        </w:rPr>
        <w:t>акад.ч</w:t>
      </w:r>
      <w:proofErr w:type="spellEnd"/>
      <w:r w:rsidRPr="00CF1BE9">
        <w:rPr>
          <w:lang w:eastAsia="ru-RU"/>
        </w:rPr>
        <w:t xml:space="preserve">., форма контроля – в </w:t>
      </w:r>
      <w:r>
        <w:rPr>
          <w:lang w:eastAsia="ru-RU"/>
        </w:rPr>
        <w:t>7,</w:t>
      </w:r>
      <w:r w:rsidRPr="00CF1BE9">
        <w:rPr>
          <w:lang w:eastAsia="ru-RU"/>
        </w:rPr>
        <w:t xml:space="preserve"> </w:t>
      </w:r>
      <w:r>
        <w:rPr>
          <w:lang w:eastAsia="ru-RU"/>
        </w:rPr>
        <w:t>8</w:t>
      </w:r>
      <w:r w:rsidRPr="00CF1BE9">
        <w:rPr>
          <w:lang w:eastAsia="ru-RU"/>
        </w:rPr>
        <w:t xml:space="preserve"> сем</w:t>
      </w:r>
      <w:proofErr w:type="gramStart"/>
      <w:r w:rsidRPr="00CF1BE9">
        <w:rPr>
          <w:lang w:eastAsia="ru-RU"/>
        </w:rPr>
        <w:t>.</w:t>
      </w:r>
      <w:proofErr w:type="gramEnd"/>
      <w:r w:rsidRPr="00CF1BE9">
        <w:rPr>
          <w:lang w:eastAsia="ru-RU"/>
        </w:rPr>
        <w:t xml:space="preserve"> </w:t>
      </w:r>
      <w:proofErr w:type="gramStart"/>
      <w:r w:rsidRPr="00CF1BE9">
        <w:rPr>
          <w:lang w:eastAsia="ru-RU"/>
        </w:rPr>
        <w:t>э</w:t>
      </w:r>
      <w:proofErr w:type="gramEnd"/>
      <w:r w:rsidRPr="00CF1BE9">
        <w:rPr>
          <w:lang w:eastAsia="ru-RU"/>
        </w:rPr>
        <w:t>кзамен</w:t>
      </w:r>
      <w:r>
        <w:rPr>
          <w:lang w:eastAsia="ru-RU"/>
        </w:rPr>
        <w:t>, 54 ч</w:t>
      </w:r>
      <w:r w:rsidRPr="00CF1BE9">
        <w:rPr>
          <w:lang w:eastAsia="ru-RU"/>
        </w:rPr>
        <w:t>.</w:t>
      </w:r>
    </w:p>
    <w:p w14:paraId="37224D1D" w14:textId="77777777" w:rsidR="0046506B" w:rsidRDefault="0046506B" w:rsidP="009D247F">
      <w:pPr>
        <w:ind w:firstLine="851"/>
        <w:jc w:val="both"/>
        <w:rPr>
          <w:lang w:eastAsia="ru-RU"/>
        </w:rPr>
      </w:pPr>
    </w:p>
    <w:p w14:paraId="39F52ED2" w14:textId="7C38BA84" w:rsidR="0046506B" w:rsidRDefault="0046506B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 xml:space="preserve">общая трудоемкость) дисциплины на заочном отделении составляет 6 </w:t>
      </w:r>
      <w:proofErr w:type="spellStart"/>
      <w:r>
        <w:rPr>
          <w:lang w:eastAsia="ru-RU"/>
        </w:rPr>
        <w:t>зе</w:t>
      </w:r>
      <w:proofErr w:type="spellEnd"/>
      <w:r>
        <w:rPr>
          <w:lang w:eastAsia="ru-RU"/>
        </w:rPr>
        <w:t>, 216</w:t>
      </w:r>
      <w:r w:rsidRPr="00CF1BE9">
        <w:rPr>
          <w:lang w:eastAsia="ru-RU"/>
        </w:rPr>
        <w:t xml:space="preserve"> </w:t>
      </w:r>
      <w:r>
        <w:rPr>
          <w:lang w:eastAsia="ru-RU"/>
        </w:rPr>
        <w:t>а</w:t>
      </w:r>
      <w:r w:rsidR="00EF2BFC">
        <w:rPr>
          <w:lang w:eastAsia="ru-RU"/>
        </w:rPr>
        <w:t xml:space="preserve">кад. часов, из них контактных </w:t>
      </w:r>
      <w:r w:rsidR="00325B6D">
        <w:rPr>
          <w:lang w:eastAsia="ru-RU"/>
        </w:rPr>
        <w:t>12</w:t>
      </w:r>
      <w:r w:rsidRPr="00CF1BE9">
        <w:rPr>
          <w:lang w:eastAsia="ru-RU"/>
        </w:rPr>
        <w:t xml:space="preserve"> </w:t>
      </w:r>
      <w:proofErr w:type="spellStart"/>
      <w:r w:rsidRPr="00CF1BE9">
        <w:rPr>
          <w:lang w:eastAsia="ru-RU"/>
        </w:rPr>
        <w:t>акад.ч</w:t>
      </w:r>
      <w:proofErr w:type="spellEnd"/>
      <w:r w:rsidRPr="00CF1BE9">
        <w:rPr>
          <w:lang w:eastAsia="ru-RU"/>
        </w:rPr>
        <w:t xml:space="preserve">., СРС </w:t>
      </w:r>
      <w:r w:rsidR="00325B6D">
        <w:rPr>
          <w:lang w:eastAsia="ru-RU"/>
        </w:rPr>
        <w:t>150</w:t>
      </w:r>
      <w:r>
        <w:rPr>
          <w:lang w:eastAsia="ru-RU"/>
        </w:rPr>
        <w:t xml:space="preserve"> </w:t>
      </w:r>
      <w:proofErr w:type="spellStart"/>
      <w:r w:rsidRPr="00CF1BE9">
        <w:rPr>
          <w:lang w:eastAsia="ru-RU"/>
        </w:rPr>
        <w:t>акад.ч</w:t>
      </w:r>
      <w:proofErr w:type="spellEnd"/>
      <w:r w:rsidRPr="00CF1BE9">
        <w:rPr>
          <w:lang w:eastAsia="ru-RU"/>
        </w:rPr>
        <w:t xml:space="preserve">., форма контроля – в </w:t>
      </w:r>
      <w:r>
        <w:rPr>
          <w:lang w:eastAsia="ru-RU"/>
        </w:rPr>
        <w:t>7, 8</w:t>
      </w:r>
      <w:r w:rsidRPr="00CF1BE9">
        <w:rPr>
          <w:lang w:eastAsia="ru-RU"/>
        </w:rPr>
        <w:t xml:space="preserve"> сем</w:t>
      </w:r>
      <w:proofErr w:type="gramStart"/>
      <w:r w:rsidRPr="00CF1BE9">
        <w:rPr>
          <w:lang w:eastAsia="ru-RU"/>
        </w:rPr>
        <w:t>.</w:t>
      </w:r>
      <w:proofErr w:type="gramEnd"/>
      <w:r w:rsidRPr="00CF1BE9">
        <w:rPr>
          <w:lang w:eastAsia="ru-RU"/>
        </w:rPr>
        <w:t xml:space="preserve"> </w:t>
      </w:r>
      <w:proofErr w:type="gramStart"/>
      <w:r w:rsidRPr="00CF1BE9">
        <w:rPr>
          <w:lang w:eastAsia="ru-RU"/>
        </w:rPr>
        <w:t>э</w:t>
      </w:r>
      <w:proofErr w:type="gramEnd"/>
      <w:r w:rsidRPr="00CF1BE9">
        <w:rPr>
          <w:lang w:eastAsia="ru-RU"/>
        </w:rPr>
        <w:t>кзамен</w:t>
      </w:r>
      <w:r>
        <w:rPr>
          <w:lang w:eastAsia="ru-RU"/>
        </w:rPr>
        <w:t>, 18 ч</w:t>
      </w:r>
      <w:r w:rsidRPr="00CF1BE9">
        <w:rPr>
          <w:lang w:eastAsia="ru-RU"/>
        </w:rPr>
        <w:t>.</w:t>
      </w:r>
    </w:p>
    <w:p w14:paraId="0E120D9A" w14:textId="77777777" w:rsidR="0046506B" w:rsidRDefault="0046506B" w:rsidP="009D247F">
      <w:pPr>
        <w:ind w:firstLine="851"/>
        <w:jc w:val="both"/>
        <w:rPr>
          <w:lang w:eastAsia="ru-RU"/>
        </w:rPr>
      </w:pPr>
    </w:p>
    <w:p w14:paraId="65A08238" w14:textId="77777777" w:rsidR="0046506B" w:rsidRDefault="0046506B" w:rsidP="009D247F">
      <w:pPr>
        <w:ind w:firstLine="851"/>
        <w:jc w:val="both"/>
        <w:rPr>
          <w:lang w:eastAsia="ru-RU"/>
        </w:rPr>
      </w:pPr>
    </w:p>
    <w:p w14:paraId="59B07DCD" w14:textId="77777777" w:rsidR="0046506B" w:rsidRDefault="0046506B" w:rsidP="009D247F">
      <w:pPr>
        <w:ind w:firstLine="851"/>
        <w:jc w:val="both"/>
        <w:rPr>
          <w:lang w:eastAsia="ru-RU"/>
        </w:rPr>
      </w:pPr>
    </w:p>
    <w:p w14:paraId="62D70B0B" w14:textId="77777777" w:rsidR="0046506B" w:rsidRDefault="0046506B" w:rsidP="009D247F">
      <w:pPr>
        <w:ind w:firstLine="851"/>
        <w:jc w:val="both"/>
        <w:rPr>
          <w:lang w:eastAsia="ru-RU"/>
        </w:rPr>
      </w:pPr>
    </w:p>
    <w:p w14:paraId="6ECFA293" w14:textId="77777777" w:rsidR="0046506B" w:rsidRDefault="0046506B" w:rsidP="009D247F">
      <w:pPr>
        <w:ind w:firstLine="851"/>
        <w:jc w:val="both"/>
        <w:rPr>
          <w:lang w:eastAsia="ru-RU"/>
        </w:rPr>
      </w:pPr>
    </w:p>
    <w:p w14:paraId="2E9CCBBA" w14:textId="77777777" w:rsidR="0046506B" w:rsidRDefault="0046506B" w:rsidP="009D247F">
      <w:pPr>
        <w:ind w:firstLine="851"/>
        <w:jc w:val="both"/>
        <w:rPr>
          <w:lang w:eastAsia="ru-RU"/>
        </w:rPr>
      </w:pPr>
    </w:p>
    <w:p w14:paraId="50406ED1" w14:textId="77777777" w:rsidR="0046506B" w:rsidRDefault="0046506B" w:rsidP="009D247F">
      <w:pPr>
        <w:ind w:firstLine="851"/>
        <w:jc w:val="both"/>
        <w:rPr>
          <w:lang w:eastAsia="ru-RU"/>
        </w:rPr>
      </w:pPr>
    </w:p>
    <w:p w14:paraId="52E8365F" w14:textId="77777777" w:rsidR="0046506B" w:rsidRPr="00FA04B2" w:rsidRDefault="0046506B" w:rsidP="009D247F">
      <w:pPr>
        <w:pStyle w:val="a4"/>
        <w:widowControl/>
        <w:numPr>
          <w:ilvl w:val="1"/>
          <w:numId w:val="11"/>
        </w:numPr>
        <w:ind w:left="0" w:firstLine="851"/>
        <w:contextualSpacing/>
        <w:jc w:val="both"/>
        <w:rPr>
          <w:i/>
          <w:lang w:eastAsia="ru-RU"/>
        </w:rPr>
      </w:pPr>
      <w:r w:rsidRPr="00FA04B2">
        <w:rPr>
          <w:b/>
          <w:i/>
          <w:lang w:eastAsia="ru-RU"/>
        </w:rPr>
        <w:t>Структура дисциплины</w:t>
      </w:r>
      <w:r w:rsidRPr="00FA04B2">
        <w:rPr>
          <w:i/>
          <w:lang w:eastAsia="ru-RU"/>
        </w:rPr>
        <w:t>.</w:t>
      </w:r>
    </w:p>
    <w:p w14:paraId="317AAA50" w14:textId="77777777" w:rsidR="0046506B" w:rsidRDefault="0046506B" w:rsidP="009D247F">
      <w:pPr>
        <w:pStyle w:val="a4"/>
        <w:ind w:left="0" w:firstLine="851"/>
        <w:jc w:val="both"/>
        <w:rPr>
          <w:lang w:eastAsia="ru-RU"/>
        </w:rPr>
      </w:pPr>
    </w:p>
    <w:p w14:paraId="49E483B2" w14:textId="77777777" w:rsidR="0046506B" w:rsidRDefault="0046506B" w:rsidP="009D247F">
      <w:pPr>
        <w:pStyle w:val="a3"/>
        <w:spacing w:before="90" w:line="278" w:lineRule="auto"/>
        <w:ind w:right="691" w:firstLine="851"/>
        <w:jc w:val="both"/>
      </w:pPr>
    </w:p>
    <w:p w14:paraId="5E9D2C30" w14:textId="77777777" w:rsidR="005E05E8" w:rsidRDefault="0046506B" w:rsidP="009D247F">
      <w:pPr>
        <w:spacing w:before="1" w:line="275" w:lineRule="exact"/>
        <w:ind w:right="683" w:firstLine="851"/>
        <w:jc w:val="right"/>
        <w:rPr>
          <w:i/>
          <w:sz w:val="24"/>
        </w:rPr>
      </w:pPr>
      <w:r>
        <w:rPr>
          <w:sz w:val="24"/>
        </w:rPr>
        <w:t>Форма обучения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очная</w:t>
      </w:r>
    </w:p>
    <w:p w14:paraId="4EB51630" w14:textId="77777777" w:rsidR="005E05E8" w:rsidRDefault="005E05E8" w:rsidP="009D247F">
      <w:pPr>
        <w:pStyle w:val="a3"/>
        <w:spacing w:before="8"/>
        <w:ind w:firstLine="851"/>
        <w:rPr>
          <w:i/>
        </w:rPr>
      </w:pPr>
    </w:p>
    <w:tbl>
      <w:tblPr>
        <w:tblW w:w="1072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37"/>
        <w:gridCol w:w="1883"/>
        <w:gridCol w:w="37"/>
        <w:gridCol w:w="527"/>
        <w:gridCol w:w="790"/>
        <w:gridCol w:w="1339"/>
        <w:gridCol w:w="44"/>
        <w:gridCol w:w="935"/>
        <w:gridCol w:w="12"/>
        <w:gridCol w:w="18"/>
        <w:gridCol w:w="338"/>
        <w:gridCol w:w="640"/>
        <w:gridCol w:w="850"/>
        <w:gridCol w:w="1133"/>
        <w:gridCol w:w="1275"/>
        <w:gridCol w:w="359"/>
        <w:gridCol w:w="11"/>
      </w:tblGrid>
      <w:tr w:rsidR="00A64E8D" w14:paraId="136EB0FE" w14:textId="77777777" w:rsidTr="00EF2BFC">
        <w:trPr>
          <w:gridAfter w:val="2"/>
          <w:wAfter w:w="370" w:type="dxa"/>
          <w:trHeight w:val="2558"/>
        </w:trPr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106BB" w14:textId="77777777" w:rsidR="005E05E8" w:rsidRDefault="005E05E8" w:rsidP="009D247F">
            <w:pPr>
              <w:pStyle w:val="TableParagraph"/>
              <w:ind w:firstLine="851"/>
              <w:rPr>
                <w:i/>
                <w:sz w:val="26"/>
              </w:rPr>
            </w:pPr>
          </w:p>
          <w:p w14:paraId="520BFEDC" w14:textId="77777777" w:rsidR="005E05E8" w:rsidRDefault="005E05E8" w:rsidP="009D247F">
            <w:pPr>
              <w:pStyle w:val="TableParagraph"/>
              <w:ind w:firstLine="851"/>
              <w:rPr>
                <w:i/>
                <w:sz w:val="26"/>
              </w:rPr>
            </w:pPr>
          </w:p>
          <w:p w14:paraId="313D3057" w14:textId="77777777" w:rsidR="005E05E8" w:rsidRDefault="005E05E8" w:rsidP="009D247F">
            <w:pPr>
              <w:pStyle w:val="TableParagraph"/>
              <w:ind w:firstLine="851"/>
              <w:rPr>
                <w:i/>
                <w:sz w:val="26"/>
              </w:rPr>
            </w:pPr>
          </w:p>
          <w:p w14:paraId="13743B19" w14:textId="77777777" w:rsidR="005E05E8" w:rsidRDefault="005E05E8" w:rsidP="009D247F">
            <w:pPr>
              <w:pStyle w:val="TableParagraph"/>
              <w:spacing w:before="5"/>
              <w:ind w:firstLine="851"/>
              <w:rPr>
                <w:i/>
                <w:sz w:val="31"/>
              </w:rPr>
            </w:pPr>
          </w:p>
          <w:p w14:paraId="6D0BD81D" w14:textId="77777777" w:rsidR="005E05E8" w:rsidRDefault="0046506B" w:rsidP="009D247F">
            <w:pPr>
              <w:pStyle w:val="TableParagraph"/>
              <w:ind w:right="84" w:firstLine="851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19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ECCEA" w14:textId="77777777" w:rsidR="005E05E8" w:rsidRDefault="005E05E8" w:rsidP="009D247F">
            <w:pPr>
              <w:pStyle w:val="TableParagraph"/>
              <w:ind w:firstLine="851"/>
              <w:rPr>
                <w:i/>
                <w:sz w:val="26"/>
              </w:rPr>
            </w:pPr>
          </w:p>
          <w:p w14:paraId="07B81AEE" w14:textId="77777777" w:rsidR="005E05E8" w:rsidRDefault="005E05E8" w:rsidP="009D247F">
            <w:pPr>
              <w:pStyle w:val="TableParagraph"/>
              <w:ind w:firstLine="851"/>
              <w:rPr>
                <w:i/>
                <w:sz w:val="26"/>
              </w:rPr>
            </w:pPr>
          </w:p>
          <w:p w14:paraId="3CEDE1EC" w14:textId="77777777" w:rsidR="005E05E8" w:rsidRDefault="005E05E8" w:rsidP="009D247F">
            <w:pPr>
              <w:pStyle w:val="TableParagraph"/>
              <w:ind w:firstLine="851"/>
              <w:rPr>
                <w:i/>
                <w:sz w:val="26"/>
              </w:rPr>
            </w:pPr>
          </w:p>
          <w:p w14:paraId="0D00DCD3" w14:textId="77777777" w:rsidR="005E05E8" w:rsidRDefault="005E05E8" w:rsidP="009D247F">
            <w:pPr>
              <w:pStyle w:val="TableParagraph"/>
              <w:spacing w:before="5"/>
              <w:ind w:firstLine="851"/>
              <w:rPr>
                <w:i/>
                <w:sz w:val="31"/>
              </w:rPr>
            </w:pPr>
          </w:p>
          <w:p w14:paraId="75244611" w14:textId="77777777" w:rsidR="005E05E8" w:rsidRDefault="0046506B" w:rsidP="00EF2BFC">
            <w:pPr>
              <w:pStyle w:val="TableParagraph"/>
              <w:ind w:right="471"/>
              <w:rPr>
                <w:sz w:val="24"/>
              </w:rPr>
            </w:pPr>
            <w:r>
              <w:rPr>
                <w:sz w:val="24"/>
              </w:rPr>
              <w:t>Раздел дисциплины</w:t>
            </w:r>
          </w:p>
        </w:tc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14:paraId="0BA0FBF5" w14:textId="77777777" w:rsidR="005E05E8" w:rsidRDefault="0046506B" w:rsidP="009D247F">
            <w:pPr>
              <w:pStyle w:val="TableParagraph"/>
              <w:spacing w:before="107"/>
              <w:ind w:right="1091" w:firstLine="851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14:paraId="39EE8A32" w14:textId="77777777" w:rsidR="005E05E8" w:rsidRDefault="005E05E8" w:rsidP="009D247F">
            <w:pPr>
              <w:pStyle w:val="TableParagraph"/>
              <w:spacing w:before="2"/>
              <w:ind w:firstLine="851"/>
              <w:rPr>
                <w:i/>
                <w:sz w:val="25"/>
              </w:rPr>
            </w:pPr>
          </w:p>
          <w:p w14:paraId="0F386FBE" w14:textId="77777777" w:rsidR="005E05E8" w:rsidRDefault="0046506B" w:rsidP="009D247F">
            <w:pPr>
              <w:pStyle w:val="TableParagraph"/>
              <w:ind w:firstLine="851"/>
              <w:rPr>
                <w:sz w:val="24"/>
              </w:rPr>
            </w:pPr>
            <w:r>
              <w:rPr>
                <w:sz w:val="24"/>
              </w:rPr>
              <w:t>Неделя семестра</w:t>
            </w:r>
          </w:p>
        </w:tc>
        <w:tc>
          <w:tcPr>
            <w:tcW w:w="2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37BC2" w14:textId="77777777" w:rsidR="005E05E8" w:rsidRDefault="005E05E8" w:rsidP="009D247F">
            <w:pPr>
              <w:pStyle w:val="TableParagraph"/>
              <w:ind w:firstLine="851"/>
              <w:rPr>
                <w:i/>
                <w:sz w:val="26"/>
              </w:rPr>
            </w:pPr>
          </w:p>
          <w:p w14:paraId="034F69A4" w14:textId="77777777" w:rsidR="005E05E8" w:rsidRDefault="005E05E8" w:rsidP="009D247F">
            <w:pPr>
              <w:pStyle w:val="TableParagraph"/>
              <w:spacing w:before="6"/>
              <w:ind w:firstLine="851"/>
              <w:rPr>
                <w:i/>
                <w:sz w:val="37"/>
              </w:rPr>
            </w:pPr>
          </w:p>
          <w:p w14:paraId="189479D9" w14:textId="77777777" w:rsidR="005E05E8" w:rsidRDefault="0046506B" w:rsidP="009D247F">
            <w:pPr>
              <w:pStyle w:val="TableParagraph"/>
              <w:ind w:right="119" w:firstLine="851"/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самостоятельную 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</w:p>
          <w:p w14:paraId="131325F7" w14:textId="77777777" w:rsidR="005E05E8" w:rsidRDefault="0046506B" w:rsidP="009D247F">
            <w:pPr>
              <w:pStyle w:val="TableParagraph"/>
              <w:spacing w:before="3"/>
              <w:ind w:right="98" w:firstLine="851"/>
              <w:jc w:val="center"/>
              <w:rPr>
                <w:sz w:val="24"/>
              </w:rPr>
            </w:pPr>
            <w:r>
              <w:rPr>
                <w:sz w:val="24"/>
              </w:rPr>
              <w:t>и трудоемкость (в часах)</w:t>
            </w:r>
          </w:p>
        </w:tc>
        <w:tc>
          <w:tcPr>
            <w:tcW w:w="38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4200E" w14:textId="77777777" w:rsidR="005E05E8" w:rsidRDefault="0046506B" w:rsidP="009D247F">
            <w:pPr>
              <w:pStyle w:val="TableParagraph"/>
              <w:spacing w:before="179"/>
              <w:ind w:right="263" w:firstLine="851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 xml:space="preserve">Формы текущего контроля успеваемости </w:t>
            </w:r>
            <w:r>
              <w:rPr>
                <w:i/>
                <w:sz w:val="24"/>
              </w:rPr>
              <w:t xml:space="preserve">(по неделям семестра) </w:t>
            </w:r>
            <w:r>
              <w:rPr>
                <w:sz w:val="24"/>
              </w:rPr>
              <w:t xml:space="preserve">Форма промежуточной аттестации </w:t>
            </w:r>
            <w:r>
              <w:rPr>
                <w:i/>
                <w:sz w:val="24"/>
              </w:rPr>
              <w:t>(по семестрам)</w:t>
            </w:r>
          </w:p>
        </w:tc>
      </w:tr>
      <w:tr w:rsidR="00A64E8D" w14:paraId="1088C537" w14:textId="77777777" w:rsidTr="00EF2BFC">
        <w:trPr>
          <w:gridAfter w:val="2"/>
          <w:wAfter w:w="370" w:type="dxa"/>
          <w:trHeight w:val="484"/>
        </w:trPr>
        <w:tc>
          <w:tcPr>
            <w:tcW w:w="5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8C3DD" w14:textId="77777777" w:rsidR="00A64E8D" w:rsidRDefault="00A64E8D" w:rsidP="009D247F">
            <w:pPr>
              <w:ind w:firstLine="851"/>
            </w:pPr>
          </w:p>
        </w:tc>
        <w:tc>
          <w:tcPr>
            <w:tcW w:w="19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EA29E" w14:textId="77777777" w:rsidR="00A64E8D" w:rsidRDefault="00A64E8D" w:rsidP="009D247F">
            <w:pPr>
              <w:ind w:firstLine="851"/>
            </w:pPr>
          </w:p>
        </w:tc>
        <w:tc>
          <w:tcPr>
            <w:tcW w:w="5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14:paraId="7F415D1D" w14:textId="77777777" w:rsidR="00A64E8D" w:rsidRDefault="00A64E8D" w:rsidP="009D247F">
            <w:pPr>
              <w:ind w:firstLine="851"/>
            </w:pPr>
          </w:p>
        </w:tc>
        <w:tc>
          <w:tcPr>
            <w:tcW w:w="7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14:paraId="099E19F3" w14:textId="77777777" w:rsidR="00A64E8D" w:rsidRDefault="00A64E8D" w:rsidP="009D247F">
            <w:pPr>
              <w:ind w:firstLine="851"/>
            </w:pPr>
          </w:p>
        </w:tc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62EDC" w14:textId="77777777" w:rsidR="00A64E8D" w:rsidRDefault="00A64E8D" w:rsidP="00EF2BFC">
            <w:pPr>
              <w:pStyle w:val="TableParagraph"/>
              <w:spacing w:before="107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06E83" w14:textId="77777777" w:rsidR="00A64E8D" w:rsidRDefault="00A64E8D" w:rsidP="00EF2BFC">
            <w:pPr>
              <w:pStyle w:val="TableParagraph"/>
              <w:spacing w:before="107"/>
              <w:rPr>
                <w:sz w:val="24"/>
              </w:rPr>
            </w:pPr>
            <w:r>
              <w:rPr>
                <w:sz w:val="24"/>
              </w:rPr>
              <w:t>Семинары</w:t>
            </w:r>
          </w:p>
        </w:tc>
        <w:tc>
          <w:tcPr>
            <w:tcW w:w="1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C6118" w14:textId="77777777" w:rsidR="00A64E8D" w:rsidRDefault="00A64E8D" w:rsidP="00EF2BFC">
            <w:pPr>
              <w:pStyle w:val="TableParagraph"/>
              <w:spacing w:before="107"/>
              <w:jc w:val="center"/>
              <w:rPr>
                <w:sz w:val="24"/>
              </w:rPr>
            </w:pPr>
            <w:r>
              <w:rPr>
                <w:sz w:val="24"/>
              </w:rPr>
              <w:t>ИКР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5B6D4" w14:textId="1DCF5F3C" w:rsidR="00A64E8D" w:rsidRDefault="00EF2BFC" w:rsidP="00EF2BFC">
            <w:pPr>
              <w:pStyle w:val="TableParagraph"/>
              <w:spacing w:before="107"/>
              <w:ind w:right="34"/>
              <w:rPr>
                <w:sz w:val="24"/>
              </w:rPr>
            </w:pPr>
            <w:r>
              <w:rPr>
                <w:sz w:val="24"/>
              </w:rPr>
              <w:t>ИЗ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3A613" w14:textId="77777777" w:rsidR="00A64E8D" w:rsidRDefault="00A64E8D" w:rsidP="00EF2BFC">
            <w:pPr>
              <w:pStyle w:val="TableParagraph"/>
              <w:spacing w:before="107"/>
              <w:ind w:right="139"/>
              <w:rPr>
                <w:sz w:val="24"/>
              </w:rPr>
            </w:pPr>
            <w:r>
              <w:rPr>
                <w:sz w:val="24"/>
              </w:rPr>
              <w:t>СРС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7168D" w14:textId="77777777" w:rsidR="00A64E8D" w:rsidRDefault="00A64E8D" w:rsidP="009D247F">
            <w:pPr>
              <w:pStyle w:val="TableParagraph"/>
              <w:ind w:firstLine="851"/>
            </w:pPr>
          </w:p>
        </w:tc>
      </w:tr>
      <w:tr w:rsidR="00A64E8D" w14:paraId="738FF309" w14:textId="77777777" w:rsidTr="00EF2BFC">
        <w:trPr>
          <w:gridAfter w:val="2"/>
          <w:wAfter w:w="370" w:type="dxa"/>
          <w:trHeight w:val="278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285FA" w14:textId="77777777" w:rsidR="00A64E8D" w:rsidRDefault="00A64E8D" w:rsidP="009D247F">
            <w:pPr>
              <w:pStyle w:val="TableParagraph"/>
              <w:spacing w:line="259" w:lineRule="exact"/>
              <w:ind w:firstLine="8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C519" w14:textId="77777777" w:rsidR="00A64E8D" w:rsidRDefault="00A64E8D" w:rsidP="00EF2BFC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844E5" w14:textId="07C6D9DE" w:rsidR="00A64E8D" w:rsidRDefault="00EF2BFC" w:rsidP="009D247F">
            <w:pPr>
              <w:pStyle w:val="TableParagraph"/>
              <w:spacing w:line="259" w:lineRule="exact"/>
              <w:ind w:firstLine="85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A64E8D">
              <w:rPr>
                <w:sz w:val="24"/>
              </w:rPr>
              <w:t>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7E5ED" w14:textId="044491CF" w:rsidR="00A64E8D" w:rsidRDefault="00A64E8D" w:rsidP="009D247F">
            <w:pPr>
              <w:pStyle w:val="TableParagraph"/>
              <w:spacing w:line="259" w:lineRule="exact"/>
              <w:ind w:firstLine="851"/>
              <w:rPr>
                <w:sz w:val="24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C1987" w14:textId="4BD0880E" w:rsidR="00A64E8D" w:rsidRDefault="00EF2BFC" w:rsidP="00EF2BFC">
            <w:pPr>
              <w:pStyle w:val="TableParagraph"/>
              <w:spacing w:line="226" w:lineRule="exact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  <w:p w14:paraId="5C0C7BAE" w14:textId="33A7D9A8" w:rsidR="00EF2BFC" w:rsidRDefault="00EF2BFC" w:rsidP="00EF2BFC">
            <w:pPr>
              <w:pStyle w:val="TableParagraph"/>
              <w:spacing w:line="226" w:lineRule="exact"/>
              <w:jc w:val="center"/>
              <w:rPr>
                <w:sz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1A018" w14:textId="0B71CE77" w:rsidR="00A64E8D" w:rsidRDefault="00F7401B" w:rsidP="00F7401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7A96A" w14:textId="77777777" w:rsidR="00A64E8D" w:rsidRDefault="00A64E8D" w:rsidP="00F7401B">
            <w:pPr>
              <w:pStyle w:val="TableParagraph"/>
              <w:ind w:firstLine="851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B022E" w14:textId="77777777" w:rsidR="00A64E8D" w:rsidRDefault="00A64E8D" w:rsidP="00EF2BFC">
            <w:pPr>
              <w:pStyle w:val="TableParagraph"/>
              <w:spacing w:line="226" w:lineRule="exact"/>
              <w:ind w:right="62" w:firstLine="851"/>
              <w:jc w:val="center"/>
              <w:rPr>
                <w:sz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5ACF" w14:textId="6E453B2A" w:rsidR="00A64E8D" w:rsidRDefault="00F7401B" w:rsidP="00F7401B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B69BD" w14:textId="594BCBA6" w:rsidR="00A64E8D" w:rsidRDefault="00EF2BFC" w:rsidP="00EF2BFC">
            <w:pPr>
              <w:tabs>
                <w:tab w:val="left" w:pos="708"/>
              </w:tabs>
              <w:jc w:val="both"/>
            </w:pPr>
            <w:proofErr w:type="gramStart"/>
            <w:r>
              <w:rPr>
                <w:i/>
              </w:rPr>
              <w:t>Текущая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аттестация</w:t>
            </w:r>
            <w:r w:rsidR="00A64E8D">
              <w:t>Опрос</w:t>
            </w:r>
            <w:proofErr w:type="spellEnd"/>
            <w:r w:rsidR="00A64E8D">
              <w:t>, тестирование</w:t>
            </w:r>
          </w:p>
          <w:p w14:paraId="51C45223" w14:textId="77777777" w:rsidR="00A64E8D" w:rsidRPr="000E3849" w:rsidRDefault="00A64E8D" w:rsidP="00EF2BFC">
            <w:pPr>
              <w:rPr>
                <w:i/>
              </w:rPr>
            </w:pPr>
            <w:r>
              <w:rPr>
                <w:i/>
              </w:rPr>
              <w:t xml:space="preserve">Промежуточная аттестация </w:t>
            </w:r>
            <w:r w:rsidR="000E3849">
              <w:rPr>
                <w:i/>
              </w:rPr>
              <w:t>–</w:t>
            </w:r>
            <w:r>
              <w:rPr>
                <w:i/>
              </w:rPr>
              <w:t xml:space="preserve"> экзамен</w:t>
            </w:r>
            <w:r w:rsidR="000E3849">
              <w:rPr>
                <w:i/>
              </w:rPr>
              <w:t xml:space="preserve"> 27 </w:t>
            </w:r>
            <w:r w:rsidR="000E3849">
              <w:rPr>
                <w:i/>
              </w:rPr>
              <w:lastRenderedPageBreak/>
              <w:t>ч.</w:t>
            </w:r>
          </w:p>
        </w:tc>
      </w:tr>
      <w:tr w:rsidR="00A64E8D" w14:paraId="06A8B467" w14:textId="77777777" w:rsidTr="00EF2BFC">
        <w:trPr>
          <w:gridAfter w:val="2"/>
          <w:wAfter w:w="370" w:type="dxa"/>
          <w:trHeight w:val="1103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B96CE" w14:textId="77777777" w:rsidR="00A64E8D" w:rsidRDefault="00A64E8D" w:rsidP="009D247F">
            <w:pPr>
              <w:pStyle w:val="TableParagraph"/>
              <w:spacing w:line="268" w:lineRule="exact"/>
              <w:ind w:firstLine="85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54476" w14:textId="77777777" w:rsidR="00A64E8D" w:rsidRDefault="00A64E8D" w:rsidP="00EF2BFC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 xml:space="preserve">Назначение, особенности и история </w:t>
            </w:r>
            <w:proofErr w:type="gramStart"/>
            <w:r>
              <w:rPr>
                <w:sz w:val="24"/>
              </w:rPr>
              <w:t>звукового</w:t>
            </w:r>
            <w:proofErr w:type="gramEnd"/>
          </w:p>
          <w:p w14:paraId="39A044CD" w14:textId="77777777" w:rsidR="00A64E8D" w:rsidRDefault="00A64E8D" w:rsidP="00EF2BF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дизайна.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C2F75" w14:textId="1427F187" w:rsidR="00EF2BFC" w:rsidRDefault="00A64E8D" w:rsidP="009D247F">
            <w:pPr>
              <w:pStyle w:val="TableParagraph"/>
              <w:spacing w:line="268" w:lineRule="exact"/>
              <w:ind w:firstLine="85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14:paraId="5B69809D" w14:textId="7977E631" w:rsidR="00A64E8D" w:rsidRPr="00EF2BFC" w:rsidRDefault="00EF2BFC" w:rsidP="00EF2BFC">
            <w:pPr>
              <w:jc w:val="center"/>
            </w:pPr>
            <w:r>
              <w:t>7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5842E" w14:textId="0C200AA9" w:rsidR="00A64E8D" w:rsidRDefault="00EF2BFC" w:rsidP="009D247F">
            <w:pPr>
              <w:pStyle w:val="TableParagraph"/>
              <w:spacing w:line="268" w:lineRule="exact"/>
              <w:ind w:right="189" w:firstLine="8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CA90A" w14:textId="1A005861" w:rsidR="00A64E8D" w:rsidRDefault="00EF2BFC" w:rsidP="00EF2BFC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D8D51" w14:textId="280A665A" w:rsidR="00A64E8D" w:rsidRDefault="00F7401B" w:rsidP="00F7401B">
            <w:pPr>
              <w:pStyle w:val="TableParagraph"/>
              <w:jc w:val="center"/>
            </w:pPr>
            <w:r>
              <w:t>7</w:t>
            </w:r>
          </w:p>
        </w:tc>
        <w:tc>
          <w:tcPr>
            <w:tcW w:w="1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34E78" w14:textId="77777777" w:rsidR="00A64E8D" w:rsidRDefault="00A64E8D" w:rsidP="009D247F">
            <w:pPr>
              <w:pStyle w:val="TableParagraph"/>
              <w:ind w:firstLine="851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6169B" w14:textId="4A1C431B" w:rsidR="00F7401B" w:rsidRDefault="00F7401B" w:rsidP="009D247F">
            <w:pPr>
              <w:pStyle w:val="TableParagraph"/>
              <w:spacing w:line="225" w:lineRule="exact"/>
              <w:ind w:right="62" w:firstLine="851"/>
              <w:jc w:val="right"/>
              <w:rPr>
                <w:sz w:val="20"/>
              </w:rPr>
            </w:pPr>
          </w:p>
          <w:p w14:paraId="39473707" w14:textId="7C16E7AC" w:rsidR="00F7401B" w:rsidRDefault="00F7401B" w:rsidP="00F7401B"/>
          <w:p w14:paraId="15C2B36A" w14:textId="48A9A822" w:rsidR="00A64E8D" w:rsidRPr="00F7401B" w:rsidRDefault="00F7401B" w:rsidP="00F7401B">
            <w:pPr>
              <w:jc w:val="center"/>
            </w:pPr>
            <w: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DF6F4" w14:textId="70FBA015" w:rsidR="00A64E8D" w:rsidRDefault="00F7401B" w:rsidP="00F7401B">
            <w:pPr>
              <w:pStyle w:val="TableParagraph"/>
              <w:spacing w:line="225" w:lineRule="exact"/>
              <w:ind w:right="139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79C6C" w14:textId="77777777" w:rsidR="00A64E8D" w:rsidRDefault="00A64E8D" w:rsidP="009D247F">
            <w:pPr>
              <w:ind w:firstLine="851"/>
            </w:pPr>
          </w:p>
        </w:tc>
      </w:tr>
      <w:tr w:rsidR="00EF2BFC" w14:paraId="59B15F6C" w14:textId="77777777" w:rsidTr="00EF2BFC">
        <w:trPr>
          <w:gridAfter w:val="1"/>
          <w:wAfter w:w="11" w:type="dxa"/>
          <w:trHeight w:val="1382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D8CBE" w14:textId="77777777" w:rsidR="005E05E8" w:rsidRDefault="0046506B" w:rsidP="009D247F">
            <w:pPr>
              <w:pStyle w:val="TableParagraph"/>
              <w:spacing w:line="268" w:lineRule="exact"/>
              <w:ind w:firstLine="851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9CB25" w14:textId="10269B2E" w:rsidR="005E05E8" w:rsidRDefault="0046506B" w:rsidP="00EF2BFC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Разработка звукового решения. Последовательность работы над проектом.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335E4" w14:textId="418DE11C" w:rsidR="00EF2BFC" w:rsidRDefault="0046506B" w:rsidP="00EF2BFC">
            <w:pPr>
              <w:pStyle w:val="TableParagraph"/>
              <w:spacing w:line="268" w:lineRule="exact"/>
              <w:ind w:firstLine="85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14:paraId="794A93D8" w14:textId="77777777" w:rsidR="00EF2BFC" w:rsidRPr="00EF2BFC" w:rsidRDefault="00EF2BFC" w:rsidP="00EF2BFC">
            <w:pPr>
              <w:jc w:val="center"/>
            </w:pPr>
          </w:p>
          <w:p w14:paraId="7B01BF0B" w14:textId="3D16B590" w:rsidR="00EF2BFC" w:rsidRDefault="00EF2BFC" w:rsidP="00EF2BFC">
            <w:pPr>
              <w:jc w:val="center"/>
            </w:pPr>
          </w:p>
          <w:p w14:paraId="2B4024F6" w14:textId="56D6CE6D" w:rsidR="005E05E8" w:rsidRPr="00EF2BFC" w:rsidRDefault="00EF2BFC" w:rsidP="00EF2BFC">
            <w:pPr>
              <w:jc w:val="center"/>
            </w:pPr>
            <w:r>
              <w:t>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73170" w14:textId="1BDE2497" w:rsidR="005E05E8" w:rsidRDefault="00EF2BFC" w:rsidP="009D247F">
            <w:pPr>
              <w:pStyle w:val="TableParagraph"/>
              <w:spacing w:line="268" w:lineRule="exact"/>
              <w:ind w:right="131" w:firstLine="8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065B6" w14:textId="1A4B4C2B" w:rsidR="005E05E8" w:rsidRDefault="00EF2BFC" w:rsidP="00EF2BFC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AD0A8" w14:textId="32054A3C" w:rsidR="005E05E8" w:rsidRDefault="00F7401B" w:rsidP="00F7401B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39931" w14:textId="77777777" w:rsidR="005E05E8" w:rsidRDefault="005E05E8" w:rsidP="009D247F">
            <w:pPr>
              <w:pStyle w:val="TableParagraph"/>
              <w:ind w:firstLine="851"/>
            </w:pP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8D6AD" w14:textId="77777777" w:rsidR="005E05E8" w:rsidRDefault="005E05E8" w:rsidP="009D247F">
            <w:pPr>
              <w:pStyle w:val="TableParagraph"/>
              <w:ind w:firstLine="851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07792" w14:textId="75640FDD" w:rsidR="005E05E8" w:rsidRDefault="00F7401B" w:rsidP="009D247F">
            <w:pPr>
              <w:pStyle w:val="TableParagraph"/>
              <w:spacing w:line="225" w:lineRule="exact"/>
              <w:ind w:right="62" w:firstLine="851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81C3E" w14:textId="00394024" w:rsidR="005E05E8" w:rsidRDefault="00F7401B" w:rsidP="00F7401B">
            <w:pPr>
              <w:pStyle w:val="TableParagraph"/>
              <w:spacing w:line="225" w:lineRule="exact"/>
              <w:ind w:right="139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04846" w14:textId="77777777" w:rsidR="005E05E8" w:rsidRDefault="005E05E8" w:rsidP="009D247F">
            <w:pPr>
              <w:ind w:firstLine="851"/>
            </w:pPr>
          </w:p>
        </w:tc>
      </w:tr>
      <w:tr w:rsidR="00EF2BFC" w14:paraId="549ACF52" w14:textId="77777777" w:rsidTr="00EF2BFC">
        <w:trPr>
          <w:gridAfter w:val="1"/>
          <w:wAfter w:w="11" w:type="dxa"/>
          <w:trHeight w:val="137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6A2B5" w14:textId="77777777" w:rsidR="005E05E8" w:rsidRDefault="0046506B" w:rsidP="009D247F">
            <w:pPr>
              <w:pStyle w:val="TableParagraph"/>
              <w:spacing w:line="268" w:lineRule="exact"/>
              <w:ind w:firstLine="8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C9F86" w14:textId="77777777" w:rsidR="005E05E8" w:rsidRDefault="0046506B" w:rsidP="00EF2BFC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 xml:space="preserve">Технологии и техники звукового дизайна. Создание </w:t>
            </w:r>
            <w:proofErr w:type="gramStart"/>
            <w:r>
              <w:rPr>
                <w:sz w:val="24"/>
              </w:rPr>
              <w:t>специальных</w:t>
            </w:r>
            <w:proofErr w:type="gramEnd"/>
          </w:p>
          <w:p w14:paraId="6A4079C5" w14:textId="77777777" w:rsidR="005E05E8" w:rsidRDefault="0046506B" w:rsidP="00EF2BFC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звуковых эффектов.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C6D35" w14:textId="09BA1C5E" w:rsidR="00EF2BFC" w:rsidRDefault="0046506B" w:rsidP="00EF2BFC">
            <w:pPr>
              <w:pStyle w:val="TableParagraph"/>
              <w:spacing w:line="268" w:lineRule="exact"/>
              <w:ind w:firstLine="85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14:paraId="43DF03C9" w14:textId="5DA1145A" w:rsidR="005E05E8" w:rsidRPr="00EF2BFC" w:rsidRDefault="00EF2BFC" w:rsidP="00EF2BFC">
            <w:pPr>
              <w:jc w:val="center"/>
            </w:pPr>
            <w:r>
              <w:t>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660A6" w14:textId="29395323" w:rsidR="005E05E8" w:rsidRDefault="005E05E8" w:rsidP="009D247F">
            <w:pPr>
              <w:pStyle w:val="TableParagraph"/>
              <w:spacing w:line="268" w:lineRule="exact"/>
              <w:ind w:right="189" w:firstLine="851"/>
              <w:jc w:val="right"/>
              <w:rPr>
                <w:sz w:val="24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8456" w14:textId="55B5D9AC" w:rsidR="005E05E8" w:rsidRDefault="00EF2BFC" w:rsidP="00EF2BFC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FD4C0" w14:textId="0FFDBAD7" w:rsidR="005E05E8" w:rsidRDefault="00F7401B" w:rsidP="00F7401B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186D1" w14:textId="77777777" w:rsidR="005E05E8" w:rsidRDefault="005E05E8" w:rsidP="009D247F">
            <w:pPr>
              <w:pStyle w:val="TableParagraph"/>
              <w:ind w:firstLine="851"/>
            </w:pP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DDB31" w14:textId="77777777" w:rsidR="005E05E8" w:rsidRDefault="005E05E8" w:rsidP="009D247F">
            <w:pPr>
              <w:pStyle w:val="TableParagraph"/>
              <w:ind w:firstLine="851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EA36B" w14:textId="1384838D" w:rsidR="00F7401B" w:rsidRDefault="000E3849" w:rsidP="009D247F">
            <w:pPr>
              <w:pStyle w:val="TableParagraph"/>
              <w:spacing w:line="225" w:lineRule="exact"/>
              <w:ind w:right="62" w:firstLine="85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  <w:p w14:paraId="5DB768B3" w14:textId="603888DF" w:rsidR="00F7401B" w:rsidRDefault="00F7401B" w:rsidP="00F7401B"/>
          <w:p w14:paraId="73E7B7CA" w14:textId="6A846CAE" w:rsidR="005E05E8" w:rsidRPr="00F7401B" w:rsidRDefault="005E05E8" w:rsidP="00F7401B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017AF" w14:textId="2F5E57F5" w:rsidR="005E05E8" w:rsidRDefault="00F7401B" w:rsidP="00F7401B">
            <w:pPr>
              <w:pStyle w:val="TableParagraph"/>
              <w:spacing w:line="225" w:lineRule="exact"/>
              <w:ind w:right="139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99048" w14:textId="77777777" w:rsidR="00A64E8D" w:rsidRDefault="00A64E8D" w:rsidP="009D247F">
            <w:pPr>
              <w:tabs>
                <w:tab w:val="left" w:pos="708"/>
              </w:tabs>
              <w:ind w:firstLine="851"/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14:paraId="2ED0EFBA" w14:textId="77777777" w:rsidR="00A64E8D" w:rsidRPr="0021137E" w:rsidRDefault="00A64E8D" w:rsidP="009D247F">
            <w:pPr>
              <w:ind w:firstLine="851"/>
              <w:rPr>
                <w:i/>
              </w:rPr>
            </w:pPr>
            <w:r>
              <w:rPr>
                <w:i/>
              </w:rPr>
              <w:t xml:space="preserve">Промежуточная аттестация </w:t>
            </w:r>
            <w:r w:rsidR="000E3849">
              <w:rPr>
                <w:i/>
              </w:rPr>
              <w:t>–</w:t>
            </w:r>
            <w:r>
              <w:rPr>
                <w:i/>
              </w:rPr>
              <w:t xml:space="preserve"> экзамен</w:t>
            </w:r>
            <w:r w:rsidR="000E3849">
              <w:rPr>
                <w:i/>
              </w:rPr>
              <w:t xml:space="preserve"> 27 ч.</w:t>
            </w:r>
          </w:p>
          <w:p w14:paraId="208976AF" w14:textId="77777777" w:rsidR="005E05E8" w:rsidRDefault="005E05E8" w:rsidP="009D247F">
            <w:pPr>
              <w:pStyle w:val="TableParagraph"/>
              <w:ind w:right="93" w:firstLine="851"/>
              <w:jc w:val="both"/>
            </w:pPr>
          </w:p>
        </w:tc>
      </w:tr>
      <w:tr w:rsidR="00EF2BFC" w14:paraId="13BEF1D7" w14:textId="77777777" w:rsidTr="00EF2BFC">
        <w:trPr>
          <w:gridAfter w:val="1"/>
          <w:wAfter w:w="11" w:type="dxa"/>
          <w:trHeight w:val="278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05C06" w14:textId="77777777" w:rsidR="005E05E8" w:rsidRDefault="0046506B" w:rsidP="009D247F">
            <w:pPr>
              <w:pStyle w:val="TableParagraph"/>
              <w:spacing w:line="258" w:lineRule="exact"/>
              <w:ind w:firstLine="85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726D9" w14:textId="77777777" w:rsidR="005E05E8" w:rsidRDefault="0046506B" w:rsidP="00EF2BF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Заключение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A366A" w14:textId="7DB7E5E9" w:rsidR="005E05E8" w:rsidRDefault="00EF2BFC" w:rsidP="009D247F">
            <w:pPr>
              <w:pStyle w:val="TableParagraph"/>
              <w:spacing w:line="258" w:lineRule="exact"/>
              <w:ind w:firstLine="851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64359" w14:textId="08CC7FD0" w:rsidR="005E05E8" w:rsidRDefault="005E05E8" w:rsidP="009D247F">
            <w:pPr>
              <w:pStyle w:val="TableParagraph"/>
              <w:spacing w:line="258" w:lineRule="exact"/>
              <w:ind w:right="136" w:firstLine="851"/>
              <w:jc w:val="right"/>
              <w:rPr>
                <w:sz w:val="24"/>
              </w:rPr>
            </w:pPr>
          </w:p>
        </w:tc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261B5" w14:textId="3C6C8356" w:rsidR="005E05E8" w:rsidRDefault="00EF2BFC" w:rsidP="00EF2BFC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3551" w14:textId="13F571D2" w:rsidR="005E05E8" w:rsidRDefault="00F7401B" w:rsidP="00F7401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95916" w14:textId="77777777" w:rsidR="005E05E8" w:rsidRDefault="005E05E8" w:rsidP="009D247F">
            <w:pPr>
              <w:pStyle w:val="TableParagraph"/>
              <w:ind w:firstLine="851"/>
              <w:rPr>
                <w:sz w:val="20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B9A26" w14:textId="77777777" w:rsidR="005E05E8" w:rsidRDefault="005E05E8" w:rsidP="009D247F">
            <w:pPr>
              <w:pStyle w:val="TableParagraph"/>
              <w:ind w:firstLine="851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598FE" w14:textId="3AB46F0A" w:rsidR="005E05E8" w:rsidRDefault="00EF2BFC" w:rsidP="009D247F">
            <w:pPr>
              <w:pStyle w:val="TableParagraph"/>
              <w:spacing w:line="225" w:lineRule="exact"/>
              <w:ind w:right="62" w:firstLine="85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B256A" w14:textId="5161124B" w:rsidR="005E05E8" w:rsidRDefault="00F7401B" w:rsidP="00F7401B">
            <w:pPr>
              <w:pStyle w:val="TableParagraph"/>
              <w:spacing w:line="225" w:lineRule="exact"/>
              <w:ind w:right="139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6FE85" w14:textId="77777777" w:rsidR="005E05E8" w:rsidRDefault="005E05E8" w:rsidP="009D247F">
            <w:pPr>
              <w:ind w:firstLine="851"/>
            </w:pPr>
          </w:p>
        </w:tc>
      </w:tr>
      <w:tr w:rsidR="00EF2BFC" w14:paraId="6A099B06" w14:textId="77777777" w:rsidTr="00EF2BFC">
        <w:trPr>
          <w:trHeight w:val="278"/>
        </w:trPr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06E18" w14:textId="6E00248A" w:rsidR="00A64E8D" w:rsidRDefault="00F7401B" w:rsidP="00EF2BFC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 216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C4FE7" w14:textId="77777777" w:rsidR="00A64E8D" w:rsidRDefault="00A64E8D" w:rsidP="009D247F">
            <w:pPr>
              <w:pStyle w:val="TableParagraph"/>
              <w:ind w:firstLine="851"/>
              <w:rPr>
                <w:sz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2522B" w14:textId="77777777" w:rsidR="00A64E8D" w:rsidRDefault="00A64E8D" w:rsidP="009D247F">
            <w:pPr>
              <w:pStyle w:val="TableParagraph"/>
              <w:ind w:firstLine="851"/>
              <w:rPr>
                <w:sz w:val="20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72232" w14:textId="6D002074" w:rsidR="00A64E8D" w:rsidRDefault="00EF2BFC" w:rsidP="009D247F">
            <w:pPr>
              <w:pStyle w:val="TableParagraph"/>
              <w:spacing w:line="225" w:lineRule="exact"/>
              <w:ind w:firstLine="851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7CB8E" w14:textId="29F74AA4" w:rsidR="00EF2BFC" w:rsidRDefault="00EF2BFC" w:rsidP="00EF2BFC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8D5F0" w14:textId="77777777" w:rsidR="00A64E8D" w:rsidRDefault="00A64E8D" w:rsidP="009D247F">
            <w:pPr>
              <w:pStyle w:val="TableParagraph"/>
              <w:ind w:firstLine="851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41960" w14:textId="1686B3BA" w:rsidR="00A64E8D" w:rsidRDefault="00F7401B" w:rsidP="00F7401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E52C3" w14:textId="748F4C81" w:rsidR="00A64E8D" w:rsidRDefault="002116CA" w:rsidP="00EF2BFC">
            <w:pPr>
              <w:pStyle w:val="TableParagraph"/>
              <w:spacing w:line="225" w:lineRule="exact"/>
              <w:ind w:firstLine="851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9E957" w14:textId="77777777" w:rsidR="00A64E8D" w:rsidRDefault="000E3849" w:rsidP="009D247F">
            <w:pPr>
              <w:pStyle w:val="TableParagraph"/>
              <w:ind w:firstLine="851"/>
              <w:rPr>
                <w:sz w:val="20"/>
              </w:rPr>
            </w:pPr>
            <w:r>
              <w:rPr>
                <w:sz w:val="20"/>
              </w:rPr>
              <w:t xml:space="preserve">  54 ч.</w:t>
            </w:r>
          </w:p>
        </w:tc>
      </w:tr>
    </w:tbl>
    <w:p w14:paraId="0D8D2F17" w14:textId="77777777" w:rsidR="005E05E8" w:rsidRDefault="005E05E8" w:rsidP="009D247F">
      <w:pPr>
        <w:ind w:firstLine="851"/>
        <w:jc w:val="right"/>
        <w:sectPr w:rsidR="005E05E8" w:rsidSect="009D247F">
          <w:headerReference w:type="default" r:id="rId10"/>
          <w:footerReference w:type="default" r:id="rId11"/>
          <w:endnotePr>
            <w:numFmt w:val="decimal"/>
          </w:endnotePr>
          <w:pgSz w:w="11910" w:h="16840"/>
          <w:pgMar w:top="2820" w:right="1344" w:bottom="1240" w:left="927" w:header="989" w:footer="1056" w:gutter="0"/>
          <w:cols w:space="720"/>
        </w:sectPr>
      </w:pPr>
    </w:p>
    <w:tbl>
      <w:tblPr>
        <w:tblpPr w:leftFromText="180" w:rightFromText="180" w:vertAnchor="text" w:horzAnchor="margin" w:tblpY="-928"/>
        <w:tblW w:w="10495" w:type="dxa"/>
        <w:tblLayout w:type="fixed"/>
        <w:tblLook w:val="04A0" w:firstRow="1" w:lastRow="0" w:firstColumn="1" w:lastColumn="0" w:noHBand="0" w:noVBand="1"/>
      </w:tblPr>
      <w:tblGrid>
        <w:gridCol w:w="541"/>
        <w:gridCol w:w="2261"/>
        <w:gridCol w:w="605"/>
        <w:gridCol w:w="1134"/>
        <w:gridCol w:w="1134"/>
        <w:gridCol w:w="673"/>
        <w:gridCol w:w="745"/>
        <w:gridCol w:w="992"/>
        <w:gridCol w:w="2410"/>
      </w:tblGrid>
      <w:tr w:rsidR="0056733A" w14:paraId="314E499F" w14:textId="77777777" w:rsidTr="0056733A">
        <w:trPr>
          <w:trHeight w:val="2558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E3690" w14:textId="77777777" w:rsidR="0056733A" w:rsidRDefault="0056733A" w:rsidP="0056733A">
            <w:pPr>
              <w:pStyle w:val="TableParagraph"/>
              <w:ind w:firstLine="851"/>
              <w:rPr>
                <w:i/>
                <w:sz w:val="26"/>
              </w:rPr>
            </w:pPr>
          </w:p>
          <w:p w14:paraId="20703584" w14:textId="77777777" w:rsidR="0056733A" w:rsidRDefault="0056733A" w:rsidP="0056733A">
            <w:pPr>
              <w:pStyle w:val="TableParagraph"/>
              <w:ind w:firstLine="851"/>
              <w:rPr>
                <w:i/>
                <w:sz w:val="26"/>
              </w:rPr>
            </w:pPr>
          </w:p>
          <w:p w14:paraId="0BC1BE88" w14:textId="77777777" w:rsidR="0056733A" w:rsidRDefault="0056733A" w:rsidP="0056733A">
            <w:pPr>
              <w:pStyle w:val="TableParagraph"/>
              <w:ind w:firstLine="851"/>
              <w:rPr>
                <w:i/>
                <w:sz w:val="26"/>
              </w:rPr>
            </w:pPr>
          </w:p>
          <w:p w14:paraId="22B71604" w14:textId="77777777" w:rsidR="0056733A" w:rsidRDefault="0056733A" w:rsidP="0056733A">
            <w:pPr>
              <w:pStyle w:val="TableParagraph"/>
              <w:spacing w:before="9"/>
              <w:ind w:firstLine="851"/>
              <w:rPr>
                <w:i/>
                <w:sz w:val="34"/>
              </w:rPr>
            </w:pPr>
          </w:p>
          <w:p w14:paraId="64D44A2D" w14:textId="77777777" w:rsidR="0056733A" w:rsidRDefault="0056733A" w:rsidP="0056733A">
            <w:pPr>
              <w:pStyle w:val="TableParagraph"/>
              <w:spacing w:before="1" w:line="242" w:lineRule="auto"/>
              <w:ind w:right="84" w:firstLine="851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E9F6D" w14:textId="77777777" w:rsidR="0056733A" w:rsidRDefault="0056733A" w:rsidP="0056733A">
            <w:pPr>
              <w:pStyle w:val="TableParagraph"/>
              <w:ind w:firstLine="851"/>
              <w:rPr>
                <w:i/>
                <w:sz w:val="26"/>
              </w:rPr>
            </w:pPr>
          </w:p>
          <w:p w14:paraId="7AA6F4D5" w14:textId="77777777" w:rsidR="0056733A" w:rsidRDefault="0056733A" w:rsidP="0056733A">
            <w:pPr>
              <w:pStyle w:val="TableParagraph"/>
              <w:ind w:firstLine="851"/>
              <w:rPr>
                <w:i/>
                <w:sz w:val="26"/>
              </w:rPr>
            </w:pPr>
          </w:p>
          <w:p w14:paraId="720B8038" w14:textId="77777777" w:rsidR="0056733A" w:rsidRDefault="0056733A" w:rsidP="0056733A">
            <w:pPr>
              <w:pStyle w:val="TableParagraph"/>
              <w:ind w:firstLine="851"/>
              <w:rPr>
                <w:i/>
                <w:sz w:val="26"/>
              </w:rPr>
            </w:pPr>
          </w:p>
          <w:p w14:paraId="3E42D350" w14:textId="77777777" w:rsidR="0056733A" w:rsidRDefault="0056733A" w:rsidP="0056733A">
            <w:pPr>
              <w:pStyle w:val="TableParagraph"/>
              <w:spacing w:before="5"/>
              <w:ind w:firstLine="851"/>
              <w:rPr>
                <w:i/>
                <w:sz w:val="35"/>
              </w:rPr>
            </w:pPr>
          </w:p>
          <w:p w14:paraId="24B17E5A" w14:textId="77777777" w:rsidR="0056733A" w:rsidRDefault="0056733A" w:rsidP="0056733A">
            <w:pPr>
              <w:pStyle w:val="TableParagraph"/>
              <w:spacing w:line="238" w:lineRule="auto"/>
              <w:ind w:right="471"/>
              <w:rPr>
                <w:sz w:val="24"/>
              </w:rPr>
            </w:pPr>
            <w:r>
              <w:rPr>
                <w:sz w:val="24"/>
              </w:rPr>
              <w:t>Раздел дисциплины</w:t>
            </w: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14:paraId="484917D0" w14:textId="77777777" w:rsidR="0056733A" w:rsidRDefault="0056733A" w:rsidP="0056733A">
            <w:pPr>
              <w:pStyle w:val="TableParagraph"/>
              <w:spacing w:before="107"/>
              <w:ind w:right="1134" w:firstLine="851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36D97" w14:textId="77777777" w:rsidR="0056733A" w:rsidRDefault="0056733A" w:rsidP="0056733A">
            <w:pPr>
              <w:pStyle w:val="TableParagraph"/>
              <w:ind w:firstLine="851"/>
              <w:rPr>
                <w:i/>
                <w:sz w:val="26"/>
              </w:rPr>
            </w:pPr>
          </w:p>
          <w:p w14:paraId="65300A54" w14:textId="77777777" w:rsidR="0056733A" w:rsidRDefault="0056733A" w:rsidP="0056733A">
            <w:pPr>
              <w:pStyle w:val="TableParagraph"/>
              <w:spacing w:before="6"/>
              <w:ind w:firstLine="851"/>
              <w:rPr>
                <w:i/>
                <w:sz w:val="37"/>
              </w:rPr>
            </w:pPr>
          </w:p>
          <w:p w14:paraId="7F091580" w14:textId="77777777" w:rsidR="0056733A" w:rsidRDefault="0056733A" w:rsidP="0056733A">
            <w:pPr>
              <w:pStyle w:val="TableParagraph"/>
              <w:ind w:right="98" w:firstLine="851"/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 самостоятельную работу студентов</w:t>
            </w:r>
          </w:p>
          <w:p w14:paraId="1A8AB94D" w14:textId="77777777" w:rsidR="0056733A" w:rsidRDefault="0056733A" w:rsidP="0056733A">
            <w:pPr>
              <w:pStyle w:val="TableParagraph"/>
              <w:spacing w:before="3"/>
              <w:ind w:right="98" w:firstLine="851"/>
              <w:jc w:val="center"/>
              <w:rPr>
                <w:sz w:val="24"/>
              </w:rPr>
            </w:pPr>
            <w:r>
              <w:rPr>
                <w:sz w:val="24"/>
              </w:rPr>
              <w:t>и трудоемкость (в часах)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384BB" w14:textId="77777777" w:rsidR="0056733A" w:rsidRDefault="0056733A" w:rsidP="0056733A">
            <w:pPr>
              <w:pStyle w:val="TableParagraph"/>
              <w:ind w:firstLine="851"/>
              <w:rPr>
                <w:i/>
                <w:sz w:val="26"/>
              </w:rPr>
            </w:pPr>
          </w:p>
          <w:p w14:paraId="5737D7E5" w14:textId="77777777" w:rsidR="0056733A" w:rsidRDefault="0056733A" w:rsidP="0056733A">
            <w:pPr>
              <w:pStyle w:val="TableParagraph"/>
              <w:spacing w:before="10"/>
              <w:ind w:firstLine="851"/>
              <w:rPr>
                <w:i/>
                <w:sz w:val="25"/>
              </w:rPr>
            </w:pPr>
          </w:p>
          <w:p w14:paraId="14623D7E" w14:textId="77777777" w:rsidR="0056733A" w:rsidRDefault="0056733A" w:rsidP="0056733A">
            <w:pPr>
              <w:pStyle w:val="TableParagraph"/>
              <w:ind w:right="304" w:firstLine="851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 xml:space="preserve">Формы текущего контроля успеваемости </w:t>
            </w:r>
            <w:r>
              <w:rPr>
                <w:i/>
                <w:sz w:val="24"/>
              </w:rPr>
              <w:t>(по неделям семестра)</w:t>
            </w:r>
          </w:p>
          <w:p w14:paraId="17DDC153" w14:textId="77777777" w:rsidR="0056733A" w:rsidRDefault="0056733A" w:rsidP="0056733A">
            <w:pPr>
              <w:pStyle w:val="TableParagraph"/>
              <w:spacing w:line="242" w:lineRule="auto"/>
              <w:ind w:right="288" w:firstLine="851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 xml:space="preserve">Форма промежуточной аттестации </w:t>
            </w:r>
            <w:r>
              <w:rPr>
                <w:i/>
                <w:sz w:val="24"/>
              </w:rPr>
              <w:t>(по семестрам)</w:t>
            </w:r>
          </w:p>
        </w:tc>
      </w:tr>
      <w:tr w:rsidR="0056733A" w14:paraId="285A2BB2" w14:textId="77777777" w:rsidTr="0056733A">
        <w:trPr>
          <w:trHeight w:val="571"/>
        </w:trPr>
        <w:tc>
          <w:tcPr>
            <w:tcW w:w="5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B22A5" w14:textId="77777777" w:rsidR="0056733A" w:rsidRDefault="0056733A" w:rsidP="0056733A">
            <w:pPr>
              <w:ind w:firstLine="851"/>
            </w:pPr>
          </w:p>
        </w:tc>
        <w:tc>
          <w:tcPr>
            <w:tcW w:w="226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CCB29" w14:textId="77777777" w:rsidR="0056733A" w:rsidRDefault="0056733A" w:rsidP="0056733A">
            <w:pPr>
              <w:ind w:firstLine="851"/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14:paraId="4BAADF14" w14:textId="77777777" w:rsidR="0056733A" w:rsidRDefault="0056733A" w:rsidP="0056733A">
            <w:pPr>
              <w:ind w:firstLine="851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162D4" w14:textId="65D4F29A" w:rsidR="0056733A" w:rsidRDefault="0056733A" w:rsidP="0056733A">
            <w:pPr>
              <w:pStyle w:val="TableParagraph"/>
              <w:spacing w:before="145"/>
              <w:ind w:right="221"/>
              <w:rPr>
                <w:sz w:val="24"/>
              </w:rPr>
            </w:pPr>
            <w:r>
              <w:rPr>
                <w:sz w:val="24"/>
              </w:rPr>
              <w:t xml:space="preserve">Лекции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04F62" w14:textId="1F539DAF" w:rsidR="0056733A" w:rsidRPr="0056733A" w:rsidRDefault="0056733A" w:rsidP="0056733A">
            <w:pPr>
              <w:pStyle w:val="TableParagraph"/>
              <w:spacing w:before="145"/>
              <w:rPr>
                <w:sz w:val="24"/>
              </w:rPr>
            </w:pPr>
            <w:r>
              <w:t>Семинары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63862" w14:textId="03FFAD6C" w:rsidR="0056733A" w:rsidRDefault="0056733A" w:rsidP="0056733A">
            <w:pPr>
              <w:pStyle w:val="TableParagraph"/>
              <w:spacing w:before="16" w:line="274" w:lineRule="exact"/>
              <w:ind w:right="105"/>
              <w:jc w:val="center"/>
              <w:rPr>
                <w:sz w:val="24"/>
              </w:rPr>
            </w:pPr>
            <w:r>
              <w:rPr>
                <w:sz w:val="24"/>
              </w:rPr>
              <w:t>ИКР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C3AE6" w14:textId="7D5C5D2C" w:rsidR="0056733A" w:rsidRPr="0056733A" w:rsidRDefault="0056733A" w:rsidP="0056733A">
            <w:pPr>
              <w:jc w:val="center"/>
            </w:pPr>
            <w:r w:rsidRPr="0056733A">
              <w:rPr>
                <w:sz w:val="24"/>
              </w:rPr>
              <w:t>ИЗ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65457" w14:textId="7DFA9216" w:rsidR="0056733A" w:rsidRDefault="0056733A" w:rsidP="0056733A">
            <w:pPr>
              <w:pStyle w:val="TableParagraph"/>
              <w:spacing w:before="145"/>
              <w:ind w:right="139"/>
              <w:jc w:val="center"/>
              <w:rPr>
                <w:sz w:val="24"/>
              </w:rPr>
            </w:pPr>
            <w:r>
              <w:rPr>
                <w:sz w:val="24"/>
              </w:rPr>
              <w:t>СРС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E589C" w14:textId="77777777" w:rsidR="0056733A" w:rsidRDefault="0056733A" w:rsidP="0056733A">
            <w:pPr>
              <w:pStyle w:val="TableParagraph"/>
              <w:ind w:firstLine="851"/>
            </w:pPr>
          </w:p>
        </w:tc>
      </w:tr>
      <w:tr w:rsidR="0056733A" w14:paraId="398E3191" w14:textId="77777777" w:rsidTr="0056733A">
        <w:trPr>
          <w:trHeight w:val="27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B0908" w14:textId="77777777" w:rsidR="0056733A" w:rsidRDefault="0056733A" w:rsidP="0056733A">
            <w:pPr>
              <w:pStyle w:val="TableParagraph"/>
              <w:spacing w:line="253" w:lineRule="exact"/>
              <w:ind w:firstLine="8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648AE" w14:textId="77777777" w:rsidR="0056733A" w:rsidRDefault="0056733A" w:rsidP="0056733A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F0DB5" w14:textId="4EC69873" w:rsidR="0056733A" w:rsidRDefault="0033396D" w:rsidP="0056733A">
            <w:pPr>
              <w:pStyle w:val="TableParagraph"/>
              <w:spacing w:line="253" w:lineRule="exact"/>
              <w:ind w:firstLine="85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56733A">
              <w:rPr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523CC" w14:textId="57A7210F" w:rsidR="0056733A" w:rsidRDefault="0033396D" w:rsidP="0056733A">
            <w:pPr>
              <w:pStyle w:val="TableParagraph"/>
              <w:spacing w:line="225" w:lineRule="exact"/>
              <w:ind w:right="193" w:firstLine="851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18FC" w14:textId="79E1A592" w:rsidR="0056733A" w:rsidRDefault="0033396D" w:rsidP="0056733A">
            <w:pPr>
              <w:pStyle w:val="TableParagraph"/>
              <w:ind w:firstLine="851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A4727" w14:textId="77777777" w:rsidR="0056733A" w:rsidRDefault="0056733A" w:rsidP="0056733A">
            <w:pPr>
              <w:pStyle w:val="TableParagraph"/>
              <w:ind w:firstLine="851"/>
              <w:rPr>
                <w:sz w:val="20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86136" w14:textId="77777777" w:rsidR="0056733A" w:rsidRDefault="0056733A" w:rsidP="0056733A">
            <w:pPr>
              <w:pStyle w:val="TableParagraph"/>
              <w:spacing w:line="225" w:lineRule="exact"/>
              <w:ind w:right="187" w:firstLine="851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61760" w14:textId="00B30536" w:rsidR="0056733A" w:rsidRDefault="0033396D" w:rsidP="0033396D">
            <w:pPr>
              <w:pStyle w:val="TableParagraph"/>
              <w:spacing w:line="225" w:lineRule="exact"/>
              <w:ind w:right="139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E1961" w14:textId="77777777" w:rsidR="0056733A" w:rsidRDefault="0056733A" w:rsidP="0056733A">
            <w:pPr>
              <w:tabs>
                <w:tab w:val="left" w:pos="708"/>
              </w:tabs>
              <w:ind w:firstLine="851"/>
              <w:jc w:val="both"/>
              <w:rPr>
                <w:i/>
              </w:rPr>
            </w:pPr>
            <w:r>
              <w:rPr>
                <w:i/>
              </w:rPr>
              <w:t xml:space="preserve">Текущая аттестация: </w:t>
            </w:r>
          </w:p>
          <w:p w14:paraId="3B1BB802" w14:textId="71D06C9C" w:rsidR="0056733A" w:rsidRDefault="0056733A" w:rsidP="0056733A">
            <w:pPr>
              <w:tabs>
                <w:tab w:val="left" w:pos="708"/>
              </w:tabs>
              <w:jc w:val="both"/>
            </w:pPr>
            <w:r>
              <w:t>Опрос, тестирование</w:t>
            </w:r>
          </w:p>
          <w:p w14:paraId="316F016A" w14:textId="77777777" w:rsidR="0056733A" w:rsidRPr="0021137E" w:rsidRDefault="0056733A" w:rsidP="0056733A">
            <w:pPr>
              <w:rPr>
                <w:i/>
              </w:rPr>
            </w:pPr>
            <w:r>
              <w:rPr>
                <w:i/>
              </w:rPr>
              <w:t>Промежуточная аттестация – экзамен 9 ч.</w:t>
            </w:r>
          </w:p>
          <w:p w14:paraId="0A960D70" w14:textId="77777777" w:rsidR="0056733A" w:rsidRDefault="0056733A" w:rsidP="0056733A">
            <w:pPr>
              <w:pStyle w:val="TableParagraph"/>
              <w:spacing w:line="242" w:lineRule="auto"/>
              <w:ind w:right="94" w:firstLine="851"/>
              <w:jc w:val="both"/>
            </w:pPr>
          </w:p>
        </w:tc>
      </w:tr>
      <w:tr w:rsidR="0056733A" w14:paraId="46106109" w14:textId="77777777" w:rsidTr="0056733A">
        <w:trPr>
          <w:trHeight w:val="110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06424" w14:textId="77777777" w:rsidR="0056733A" w:rsidRDefault="0056733A" w:rsidP="0056733A">
            <w:pPr>
              <w:pStyle w:val="TableParagraph"/>
              <w:spacing w:line="268" w:lineRule="exact"/>
              <w:ind w:firstLine="85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7219" w14:textId="77777777" w:rsidR="0056733A" w:rsidRDefault="0056733A" w:rsidP="0056733A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 xml:space="preserve">Назначение, особенности и история </w:t>
            </w:r>
            <w:proofErr w:type="gramStart"/>
            <w:r>
              <w:rPr>
                <w:sz w:val="24"/>
              </w:rPr>
              <w:t>звукового</w:t>
            </w:r>
            <w:proofErr w:type="gramEnd"/>
          </w:p>
          <w:p w14:paraId="3ACC0BB0" w14:textId="77777777" w:rsidR="0056733A" w:rsidRDefault="0056733A" w:rsidP="0056733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дизайна.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93A46" w14:textId="33D351D0" w:rsidR="0056733A" w:rsidRDefault="0033396D" w:rsidP="0056733A">
            <w:pPr>
              <w:pStyle w:val="TableParagraph"/>
              <w:spacing w:line="268" w:lineRule="exact"/>
              <w:ind w:firstLine="85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56733A">
              <w:rPr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651EF" w14:textId="41AC2978" w:rsidR="0056733A" w:rsidRDefault="0033396D" w:rsidP="0056733A">
            <w:pPr>
              <w:pStyle w:val="TableParagraph"/>
              <w:spacing w:line="225" w:lineRule="exact"/>
              <w:ind w:right="193" w:firstLine="851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2138B" w14:textId="6099D78F" w:rsidR="0056733A" w:rsidRDefault="0033396D" w:rsidP="0056733A">
            <w:pPr>
              <w:pStyle w:val="TableParagraph"/>
              <w:ind w:firstLine="851"/>
            </w:pPr>
            <w: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48D8C" w14:textId="77777777" w:rsidR="0056733A" w:rsidRDefault="0056733A" w:rsidP="0056733A">
            <w:pPr>
              <w:pStyle w:val="TableParagraph"/>
              <w:ind w:firstLine="851"/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6E35E" w14:textId="22B02A01" w:rsidR="0056733A" w:rsidRDefault="0033396D" w:rsidP="0033396D">
            <w:pPr>
              <w:pStyle w:val="TableParagraph"/>
              <w:spacing w:line="225" w:lineRule="exact"/>
              <w:ind w:right="187" w:firstLine="851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D46C5" w14:textId="6EDBA083" w:rsidR="0056733A" w:rsidRDefault="0033396D" w:rsidP="0033396D">
            <w:pPr>
              <w:pStyle w:val="TableParagraph"/>
              <w:spacing w:line="225" w:lineRule="exact"/>
              <w:ind w:right="139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C131" w14:textId="77777777" w:rsidR="0056733A" w:rsidRDefault="0056733A" w:rsidP="0056733A">
            <w:pPr>
              <w:ind w:firstLine="851"/>
            </w:pPr>
          </w:p>
        </w:tc>
      </w:tr>
      <w:tr w:rsidR="0056733A" w14:paraId="7AE75EE3" w14:textId="77777777" w:rsidTr="0056733A">
        <w:trPr>
          <w:trHeight w:val="138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76B89" w14:textId="77777777" w:rsidR="0056733A" w:rsidRDefault="0056733A" w:rsidP="0056733A">
            <w:pPr>
              <w:pStyle w:val="TableParagraph"/>
              <w:spacing w:line="268" w:lineRule="exact"/>
              <w:ind w:firstLine="85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55BBD" w14:textId="77777777" w:rsidR="0056733A" w:rsidRDefault="0056733A" w:rsidP="0056733A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 xml:space="preserve">Разработка звукового решения. </w:t>
            </w:r>
            <w:proofErr w:type="spellStart"/>
            <w:r>
              <w:rPr>
                <w:sz w:val="24"/>
              </w:rPr>
              <w:t>Последовательност</w:t>
            </w:r>
            <w:proofErr w:type="spellEnd"/>
          </w:p>
          <w:p w14:paraId="13ED039B" w14:textId="77777777" w:rsidR="0056733A" w:rsidRDefault="0056733A" w:rsidP="0056733A">
            <w:pPr>
              <w:pStyle w:val="TableParagraph"/>
              <w:spacing w:line="274" w:lineRule="exact"/>
              <w:ind w:right="814"/>
              <w:rPr>
                <w:sz w:val="24"/>
              </w:rPr>
            </w:pPr>
            <w:r>
              <w:rPr>
                <w:sz w:val="24"/>
              </w:rPr>
              <w:t>ь работы над проектом.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00FA7" w14:textId="07DCBB0B" w:rsidR="0056733A" w:rsidRDefault="0033396D" w:rsidP="0056733A">
            <w:pPr>
              <w:pStyle w:val="TableParagraph"/>
              <w:spacing w:line="268" w:lineRule="exact"/>
              <w:ind w:firstLine="851"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9ADD5" w14:textId="04BFC574" w:rsidR="0056733A" w:rsidRDefault="0033396D" w:rsidP="0056733A">
            <w:pPr>
              <w:pStyle w:val="TableParagraph"/>
              <w:spacing w:line="225" w:lineRule="exact"/>
              <w:ind w:right="222" w:firstLine="851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EC8EE" w14:textId="77777777" w:rsidR="0056733A" w:rsidRDefault="0056733A" w:rsidP="0056733A">
            <w:pPr>
              <w:pStyle w:val="TableParagraph"/>
              <w:ind w:firstLine="851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F125F" w14:textId="77777777" w:rsidR="0056733A" w:rsidRDefault="0056733A" w:rsidP="0056733A">
            <w:pPr>
              <w:pStyle w:val="TableParagraph"/>
              <w:ind w:firstLine="851"/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0C465" w14:textId="77777777" w:rsidR="0056733A" w:rsidRDefault="0056733A" w:rsidP="0056733A">
            <w:pPr>
              <w:pStyle w:val="TableParagraph"/>
              <w:spacing w:line="225" w:lineRule="exact"/>
              <w:ind w:right="216" w:firstLine="851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102A" w14:textId="7AA9AEC2" w:rsidR="0056733A" w:rsidRDefault="0033396D" w:rsidP="0033396D">
            <w:pPr>
              <w:pStyle w:val="TableParagraph"/>
              <w:spacing w:line="225" w:lineRule="exact"/>
              <w:ind w:right="139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7DAF2" w14:textId="77777777" w:rsidR="0056733A" w:rsidRDefault="0056733A" w:rsidP="0056733A">
            <w:pPr>
              <w:ind w:firstLine="851"/>
            </w:pPr>
          </w:p>
        </w:tc>
      </w:tr>
      <w:tr w:rsidR="0056733A" w14:paraId="685D6671" w14:textId="77777777" w:rsidTr="0056733A">
        <w:trPr>
          <w:trHeight w:val="137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016AA" w14:textId="77777777" w:rsidR="0056733A" w:rsidRDefault="0056733A" w:rsidP="0056733A">
            <w:pPr>
              <w:pStyle w:val="TableParagraph"/>
              <w:spacing w:line="268" w:lineRule="exact"/>
              <w:ind w:firstLine="8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23652" w14:textId="77777777" w:rsidR="0056733A" w:rsidRDefault="0056733A" w:rsidP="0056733A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 xml:space="preserve">Технологии и техники звукового дизайна. Создание </w:t>
            </w:r>
            <w:proofErr w:type="gramStart"/>
            <w:r>
              <w:rPr>
                <w:sz w:val="24"/>
              </w:rPr>
              <w:t>специальных</w:t>
            </w:r>
            <w:proofErr w:type="gramEnd"/>
          </w:p>
          <w:p w14:paraId="554ADB54" w14:textId="77777777" w:rsidR="0056733A" w:rsidRDefault="0056733A" w:rsidP="0056733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звуковых эффектов.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D02CD" w14:textId="3A005B5B" w:rsidR="0056733A" w:rsidRDefault="0033396D" w:rsidP="0056733A">
            <w:pPr>
              <w:pStyle w:val="TableParagraph"/>
              <w:spacing w:line="268" w:lineRule="exact"/>
              <w:ind w:firstLine="85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56733A">
              <w:rPr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B414A" w14:textId="4C0692FC" w:rsidR="0056733A" w:rsidRDefault="0033396D" w:rsidP="0056733A">
            <w:pPr>
              <w:pStyle w:val="TableParagraph"/>
              <w:spacing w:line="226" w:lineRule="exact"/>
              <w:ind w:right="222" w:firstLine="85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4B9B4" w14:textId="08EF7D04" w:rsidR="0056733A" w:rsidRDefault="0033396D" w:rsidP="0056733A">
            <w:pPr>
              <w:pStyle w:val="TableParagraph"/>
              <w:ind w:firstLine="851"/>
            </w:pPr>
            <w:r>
              <w:t>2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517F7" w14:textId="77777777" w:rsidR="0056733A" w:rsidRDefault="0056733A" w:rsidP="0056733A">
            <w:pPr>
              <w:pStyle w:val="TableParagraph"/>
              <w:ind w:firstLine="851"/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535F3" w14:textId="4CDCB858" w:rsidR="0033396D" w:rsidRDefault="0033396D" w:rsidP="0056733A">
            <w:pPr>
              <w:pStyle w:val="TableParagraph"/>
              <w:spacing w:line="226" w:lineRule="exact"/>
              <w:ind w:right="216" w:firstLine="851"/>
              <w:jc w:val="right"/>
              <w:rPr>
                <w:sz w:val="20"/>
              </w:rPr>
            </w:pPr>
          </w:p>
          <w:p w14:paraId="4A98F058" w14:textId="68493AC8" w:rsidR="0033396D" w:rsidRDefault="0033396D" w:rsidP="0033396D"/>
          <w:p w14:paraId="5C60EA30" w14:textId="0D0523FC" w:rsidR="0056733A" w:rsidRPr="0033396D" w:rsidRDefault="0033396D" w:rsidP="0033396D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36F3D" w14:textId="5AA246BB" w:rsidR="0056733A" w:rsidRDefault="0033396D" w:rsidP="0033396D">
            <w:pPr>
              <w:pStyle w:val="TableParagraph"/>
              <w:spacing w:line="226" w:lineRule="exact"/>
              <w:ind w:right="139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F4756" w14:textId="77777777" w:rsidR="0056733A" w:rsidRDefault="0056733A" w:rsidP="0056733A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t>Опрос, тестирование</w:t>
            </w:r>
          </w:p>
          <w:p w14:paraId="25C06F5B" w14:textId="77777777" w:rsidR="0056733A" w:rsidRPr="0021137E" w:rsidRDefault="0056733A" w:rsidP="0056733A">
            <w:pPr>
              <w:rPr>
                <w:i/>
              </w:rPr>
            </w:pPr>
            <w:r>
              <w:rPr>
                <w:i/>
              </w:rPr>
              <w:t>Промежуточная аттестация – экзамен 9 ч.</w:t>
            </w:r>
          </w:p>
          <w:p w14:paraId="627CC9FA" w14:textId="77777777" w:rsidR="0056733A" w:rsidRDefault="0056733A" w:rsidP="0056733A">
            <w:pPr>
              <w:pStyle w:val="TableParagraph"/>
              <w:ind w:right="85" w:firstLine="851"/>
              <w:jc w:val="both"/>
              <w:rPr>
                <w:sz w:val="20"/>
              </w:rPr>
            </w:pPr>
          </w:p>
        </w:tc>
      </w:tr>
      <w:tr w:rsidR="0056733A" w14:paraId="48DE8518" w14:textId="77777777" w:rsidTr="0056733A">
        <w:trPr>
          <w:trHeight w:val="167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FE918" w14:textId="77777777" w:rsidR="0056733A" w:rsidRDefault="0056733A" w:rsidP="0056733A">
            <w:pPr>
              <w:pStyle w:val="TableParagraph"/>
              <w:spacing w:line="268" w:lineRule="exact"/>
              <w:ind w:firstLine="85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E3B12" w14:textId="77777777" w:rsidR="0056733A" w:rsidRDefault="0056733A" w:rsidP="0056733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Заключение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D1D52" w14:textId="3ABD7B0A" w:rsidR="0056733A" w:rsidRDefault="0033396D" w:rsidP="0056733A">
            <w:pPr>
              <w:pStyle w:val="TableParagraph"/>
              <w:spacing w:line="268" w:lineRule="exact"/>
              <w:ind w:firstLine="85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56733A">
              <w:rPr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4E982" w14:textId="3341AEF4" w:rsidR="0056733A" w:rsidRDefault="0033396D" w:rsidP="0056733A">
            <w:pPr>
              <w:pStyle w:val="TableParagraph"/>
              <w:spacing w:line="225" w:lineRule="exact"/>
              <w:ind w:right="222" w:firstLine="85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D85A" w14:textId="77777777" w:rsidR="0056733A" w:rsidRDefault="0056733A" w:rsidP="0056733A">
            <w:pPr>
              <w:pStyle w:val="TableParagraph"/>
              <w:ind w:firstLine="851"/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EAA0C" w14:textId="77777777" w:rsidR="0056733A" w:rsidRDefault="0056733A" w:rsidP="0056733A">
            <w:pPr>
              <w:pStyle w:val="TableParagraph"/>
              <w:ind w:firstLine="851"/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E656D" w14:textId="77777777" w:rsidR="0056733A" w:rsidRDefault="0056733A" w:rsidP="0056733A">
            <w:pPr>
              <w:pStyle w:val="TableParagraph"/>
              <w:spacing w:line="225" w:lineRule="exact"/>
              <w:ind w:right="216" w:firstLine="851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5E2FD" w14:textId="1E805053" w:rsidR="0056733A" w:rsidRDefault="0033396D" w:rsidP="0033396D">
            <w:pPr>
              <w:pStyle w:val="TableParagraph"/>
              <w:spacing w:line="225" w:lineRule="exact"/>
              <w:ind w:right="139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1B5F6" w14:textId="77777777" w:rsidR="0056733A" w:rsidRDefault="0056733A" w:rsidP="0056733A">
            <w:pPr>
              <w:ind w:firstLine="851"/>
            </w:pPr>
          </w:p>
        </w:tc>
      </w:tr>
      <w:tr w:rsidR="0056733A" w14:paraId="3438AD54" w14:textId="77777777" w:rsidTr="0056733A">
        <w:trPr>
          <w:trHeight w:val="278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4D2FF" w14:textId="77777777" w:rsidR="0056733A" w:rsidRDefault="0056733A" w:rsidP="0056733A">
            <w:pPr>
              <w:pStyle w:val="TableParagraph"/>
              <w:spacing w:before="1" w:line="257" w:lineRule="exact"/>
              <w:ind w:firstLine="851"/>
              <w:rPr>
                <w:b/>
                <w:sz w:val="24"/>
              </w:rPr>
            </w:pPr>
            <w:r>
              <w:rPr>
                <w:b/>
                <w:sz w:val="24"/>
              </w:rPr>
              <w:t>ИТОГО: 216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F3BFB" w14:textId="77777777" w:rsidR="0056733A" w:rsidRDefault="0056733A" w:rsidP="0056733A">
            <w:pPr>
              <w:pStyle w:val="TableParagraph"/>
              <w:ind w:firstLine="851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24F2A" w14:textId="12260554" w:rsidR="0056733A" w:rsidRDefault="0033396D" w:rsidP="0033396D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3CD74" w14:textId="669BC3CA" w:rsidR="0056733A" w:rsidRDefault="0033396D" w:rsidP="0056733A">
            <w:pPr>
              <w:pStyle w:val="TableParagraph"/>
              <w:ind w:firstLine="851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DDB1E" w14:textId="77777777" w:rsidR="0056733A" w:rsidRDefault="0056733A" w:rsidP="0056733A">
            <w:pPr>
              <w:pStyle w:val="TableParagraph"/>
              <w:ind w:firstLine="851"/>
              <w:rPr>
                <w:sz w:val="20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BF107" w14:textId="168A9F79" w:rsidR="0056733A" w:rsidRDefault="0033396D" w:rsidP="0033396D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 xml:space="preserve">    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A7F60" w14:textId="06ACE1CC" w:rsidR="0056733A" w:rsidRDefault="00325B6D" w:rsidP="0033396D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150</w:t>
            </w:r>
            <w:bookmarkStart w:id="5" w:name="_GoBack"/>
            <w:bookmarkEnd w:id="5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53395" w14:textId="1F746154" w:rsidR="0056733A" w:rsidRPr="0033396D" w:rsidRDefault="0056733A" w:rsidP="0033396D">
            <w:pPr>
              <w:pStyle w:val="TableParagraph"/>
              <w:rPr>
                <w:b/>
                <w:sz w:val="20"/>
              </w:rPr>
            </w:pPr>
            <w:r w:rsidRPr="0033396D">
              <w:rPr>
                <w:b/>
              </w:rPr>
              <w:t>18 ч.</w:t>
            </w:r>
            <w:r w:rsidR="0033396D" w:rsidRPr="0033396D">
              <w:rPr>
                <w:b/>
              </w:rPr>
              <w:t xml:space="preserve"> Контроль </w:t>
            </w:r>
          </w:p>
        </w:tc>
      </w:tr>
    </w:tbl>
    <w:p w14:paraId="7C544D22" w14:textId="77777777" w:rsidR="005E05E8" w:rsidRDefault="0046506B" w:rsidP="009D247F">
      <w:pPr>
        <w:spacing w:after="6" w:line="268" w:lineRule="exact"/>
        <w:ind w:right="684" w:firstLine="851"/>
        <w:jc w:val="right"/>
        <w:rPr>
          <w:i/>
          <w:sz w:val="24"/>
        </w:rPr>
      </w:pPr>
      <w:r>
        <w:rPr>
          <w:i/>
          <w:sz w:val="24"/>
        </w:rPr>
        <w:t>Форма обучения: заочная</w:t>
      </w:r>
    </w:p>
    <w:p w14:paraId="79D3682D" w14:textId="77777777" w:rsidR="005E05E8" w:rsidRDefault="005E05E8" w:rsidP="009D247F">
      <w:pPr>
        <w:ind w:firstLine="851"/>
        <w:sectPr w:rsidR="005E05E8" w:rsidSect="009D247F">
          <w:headerReference w:type="default" r:id="rId12"/>
          <w:footerReference w:type="default" r:id="rId13"/>
          <w:endnotePr>
            <w:numFmt w:val="decimal"/>
          </w:endnotePr>
          <w:pgSz w:w="11910" w:h="16840"/>
          <w:pgMar w:top="2820" w:right="1344" w:bottom="1240" w:left="927" w:header="989" w:footer="1056" w:gutter="0"/>
          <w:cols w:space="720"/>
        </w:sectPr>
      </w:pPr>
    </w:p>
    <w:p w14:paraId="3E507817" w14:textId="77777777" w:rsidR="005E05E8" w:rsidRPr="000E3849" w:rsidRDefault="000E3849" w:rsidP="009D247F">
      <w:pPr>
        <w:spacing w:line="216" w:lineRule="auto"/>
        <w:ind w:firstLine="851"/>
      </w:pPr>
      <w:r>
        <w:rPr>
          <w:b/>
          <w:bCs/>
        </w:rPr>
        <w:lastRenderedPageBreak/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6" w:name="_Toc14355451"/>
      <w:bookmarkEnd w:id="6"/>
    </w:p>
    <w:p w14:paraId="301BDA01" w14:textId="77777777" w:rsidR="005E05E8" w:rsidRDefault="005E05E8" w:rsidP="009D247F">
      <w:pPr>
        <w:pStyle w:val="a3"/>
        <w:ind w:firstLine="851"/>
        <w:rPr>
          <w:i/>
          <w:sz w:val="20"/>
        </w:rPr>
      </w:pPr>
    </w:p>
    <w:p w14:paraId="3787356D" w14:textId="77777777" w:rsidR="005E05E8" w:rsidRDefault="005E05E8" w:rsidP="009D247F">
      <w:pPr>
        <w:pStyle w:val="a3"/>
        <w:spacing w:before="8"/>
        <w:ind w:firstLine="851"/>
        <w:rPr>
          <w:i/>
          <w:sz w:val="23"/>
        </w:rPr>
      </w:pPr>
    </w:p>
    <w:p w14:paraId="59196100" w14:textId="77777777" w:rsidR="005E05E8" w:rsidRDefault="0046506B" w:rsidP="009D247F">
      <w:pPr>
        <w:spacing w:before="90" w:line="275" w:lineRule="exact"/>
        <w:ind w:firstLine="851"/>
        <w:rPr>
          <w:b/>
          <w:i/>
          <w:sz w:val="24"/>
        </w:rPr>
      </w:pPr>
      <w:r>
        <w:rPr>
          <w:b/>
          <w:i/>
          <w:sz w:val="24"/>
        </w:rPr>
        <w:t>КРАТКОЕ СОДЕРЖАНИЕ КУРСА</w:t>
      </w:r>
    </w:p>
    <w:p w14:paraId="3DAB2500" w14:textId="77777777" w:rsidR="005E05E8" w:rsidRDefault="0046506B" w:rsidP="009D247F">
      <w:pPr>
        <w:spacing w:line="321" w:lineRule="exact"/>
        <w:ind w:right="1142" w:firstLine="851"/>
        <w:jc w:val="center"/>
        <w:rPr>
          <w:b/>
          <w:sz w:val="28"/>
        </w:rPr>
      </w:pPr>
      <w:r>
        <w:rPr>
          <w:b/>
          <w:sz w:val="28"/>
        </w:rPr>
        <w:t>Введение.</w:t>
      </w:r>
    </w:p>
    <w:p w14:paraId="69B74F55" w14:textId="77777777" w:rsidR="005E05E8" w:rsidRDefault="005E05E8" w:rsidP="009D247F">
      <w:pPr>
        <w:pStyle w:val="a3"/>
        <w:spacing w:before="5"/>
        <w:ind w:firstLine="851"/>
        <w:rPr>
          <w:b/>
          <w:sz w:val="27"/>
        </w:rPr>
      </w:pPr>
    </w:p>
    <w:p w14:paraId="386B6405" w14:textId="77777777" w:rsidR="005E05E8" w:rsidRDefault="0046506B" w:rsidP="009D247F">
      <w:pPr>
        <w:spacing w:before="1"/>
        <w:ind w:firstLine="851"/>
        <w:rPr>
          <w:sz w:val="28"/>
        </w:rPr>
      </w:pPr>
      <w:r>
        <w:rPr>
          <w:sz w:val="28"/>
        </w:rPr>
        <w:t>Определение и предмет звукового дизайна.</w:t>
      </w:r>
    </w:p>
    <w:p w14:paraId="0AE8DC20" w14:textId="77777777" w:rsidR="005E05E8" w:rsidRDefault="005E05E8" w:rsidP="009D247F">
      <w:pPr>
        <w:pStyle w:val="a3"/>
        <w:spacing w:before="4"/>
        <w:ind w:firstLine="851"/>
        <w:rPr>
          <w:sz w:val="28"/>
        </w:rPr>
      </w:pPr>
    </w:p>
    <w:p w14:paraId="225175F8" w14:textId="77777777" w:rsidR="005E05E8" w:rsidRDefault="0046506B" w:rsidP="009D247F">
      <w:pPr>
        <w:ind w:right="1139" w:firstLine="851"/>
        <w:jc w:val="center"/>
        <w:rPr>
          <w:b/>
          <w:sz w:val="28"/>
        </w:rPr>
      </w:pPr>
      <w:r>
        <w:rPr>
          <w:b/>
          <w:sz w:val="28"/>
        </w:rPr>
        <w:t>РАЗДЕЛ 1</w:t>
      </w:r>
    </w:p>
    <w:p w14:paraId="2A27635E" w14:textId="77777777" w:rsidR="005E05E8" w:rsidRDefault="005E05E8" w:rsidP="009D247F">
      <w:pPr>
        <w:pStyle w:val="a3"/>
        <w:spacing w:before="11"/>
        <w:ind w:firstLine="851"/>
        <w:rPr>
          <w:b/>
          <w:sz w:val="27"/>
        </w:rPr>
      </w:pPr>
    </w:p>
    <w:p w14:paraId="441BD06F" w14:textId="77777777" w:rsidR="005E05E8" w:rsidRDefault="0046506B" w:rsidP="009D247F">
      <w:pPr>
        <w:ind w:right="1151" w:firstLine="851"/>
        <w:jc w:val="center"/>
        <w:rPr>
          <w:b/>
          <w:sz w:val="28"/>
        </w:rPr>
      </w:pPr>
      <w:r>
        <w:rPr>
          <w:b/>
          <w:sz w:val="28"/>
        </w:rPr>
        <w:t>Назначение, особенности и история звукового дизайна.</w:t>
      </w:r>
    </w:p>
    <w:p w14:paraId="7A181082" w14:textId="77777777" w:rsidR="005E05E8" w:rsidRDefault="005E05E8" w:rsidP="009D247F">
      <w:pPr>
        <w:pStyle w:val="a3"/>
        <w:spacing w:before="11"/>
        <w:ind w:firstLine="851"/>
        <w:rPr>
          <w:b/>
          <w:sz w:val="27"/>
        </w:rPr>
      </w:pPr>
    </w:p>
    <w:p w14:paraId="083E316F" w14:textId="77777777" w:rsidR="005E05E8" w:rsidRDefault="0046506B" w:rsidP="009D247F">
      <w:pPr>
        <w:pStyle w:val="a4"/>
        <w:numPr>
          <w:ilvl w:val="1"/>
          <w:numId w:val="8"/>
        </w:numPr>
        <w:tabs>
          <w:tab w:val="left" w:pos="1763"/>
        </w:tabs>
        <w:ind w:right="1344" w:firstLine="851"/>
        <w:rPr>
          <w:sz w:val="28"/>
        </w:rPr>
      </w:pPr>
      <w:r>
        <w:rPr>
          <w:sz w:val="28"/>
        </w:rPr>
        <w:t xml:space="preserve">Назначение звукового дизайна. Отличие звукового дизайна от </w:t>
      </w:r>
      <w:proofErr w:type="spellStart"/>
      <w:r>
        <w:rPr>
          <w:sz w:val="28"/>
        </w:rPr>
        <w:t>звук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дизайна.</w:t>
      </w:r>
    </w:p>
    <w:p w14:paraId="54FB1982" w14:textId="77777777" w:rsidR="005E05E8" w:rsidRDefault="0046506B" w:rsidP="009D247F">
      <w:pPr>
        <w:pStyle w:val="a4"/>
        <w:numPr>
          <w:ilvl w:val="1"/>
          <w:numId w:val="8"/>
        </w:numPr>
        <w:tabs>
          <w:tab w:val="left" w:pos="1763"/>
        </w:tabs>
        <w:ind w:right="1692" w:firstLine="851"/>
        <w:rPr>
          <w:sz w:val="28"/>
        </w:rPr>
      </w:pPr>
      <w:r>
        <w:rPr>
          <w:sz w:val="28"/>
        </w:rPr>
        <w:t>Основные характеристики звукового дизайна. Функции звукового дизайна в структуре аудиовизуального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проекта.</w:t>
      </w:r>
    </w:p>
    <w:p w14:paraId="400E742E" w14:textId="77777777" w:rsidR="005E05E8" w:rsidRDefault="0046506B" w:rsidP="009D247F">
      <w:pPr>
        <w:pStyle w:val="a4"/>
        <w:numPr>
          <w:ilvl w:val="1"/>
          <w:numId w:val="3"/>
        </w:numPr>
        <w:tabs>
          <w:tab w:val="left" w:pos="1835"/>
        </w:tabs>
        <w:spacing w:line="321" w:lineRule="exact"/>
        <w:ind w:firstLine="851"/>
        <w:rPr>
          <w:sz w:val="28"/>
        </w:rPr>
      </w:pPr>
      <w:r>
        <w:rPr>
          <w:sz w:val="28"/>
        </w:rPr>
        <w:t>История развития звукового</w:t>
      </w:r>
      <w:r>
        <w:rPr>
          <w:spacing w:val="3"/>
          <w:sz w:val="28"/>
        </w:rPr>
        <w:t xml:space="preserve"> </w:t>
      </w:r>
      <w:r>
        <w:rPr>
          <w:sz w:val="28"/>
        </w:rPr>
        <w:t>дизайна.</w:t>
      </w:r>
    </w:p>
    <w:p w14:paraId="058BEE64" w14:textId="77777777" w:rsidR="005E05E8" w:rsidRDefault="0046506B" w:rsidP="009D247F">
      <w:pPr>
        <w:pStyle w:val="a4"/>
        <w:numPr>
          <w:ilvl w:val="1"/>
          <w:numId w:val="3"/>
        </w:numPr>
        <w:tabs>
          <w:tab w:val="left" w:pos="1835"/>
        </w:tabs>
        <w:ind w:firstLine="851"/>
        <w:rPr>
          <w:sz w:val="28"/>
        </w:rPr>
      </w:pPr>
      <w:r>
        <w:rPr>
          <w:sz w:val="28"/>
        </w:rPr>
        <w:t xml:space="preserve">Звуковой дизайн в кино и анимации ХХ века. </w:t>
      </w:r>
      <w:r>
        <w:rPr>
          <w:spacing w:val="-3"/>
          <w:sz w:val="28"/>
        </w:rPr>
        <w:t xml:space="preserve">На </w:t>
      </w:r>
      <w:r>
        <w:rPr>
          <w:sz w:val="28"/>
        </w:rPr>
        <w:t>рубеже XX-XXI</w:t>
      </w:r>
      <w:r>
        <w:rPr>
          <w:spacing w:val="4"/>
          <w:sz w:val="28"/>
        </w:rPr>
        <w:t xml:space="preserve"> </w:t>
      </w:r>
      <w:r>
        <w:rPr>
          <w:sz w:val="28"/>
        </w:rPr>
        <w:t>веков.</w:t>
      </w:r>
    </w:p>
    <w:p w14:paraId="64453876" w14:textId="77777777" w:rsidR="005E05E8" w:rsidRDefault="005E05E8" w:rsidP="009D247F">
      <w:pPr>
        <w:pStyle w:val="a3"/>
        <w:spacing w:before="3"/>
        <w:ind w:firstLine="851"/>
        <w:rPr>
          <w:sz w:val="28"/>
        </w:rPr>
      </w:pPr>
    </w:p>
    <w:p w14:paraId="4E93E14E" w14:textId="77777777" w:rsidR="005E05E8" w:rsidRDefault="0046506B" w:rsidP="009D247F">
      <w:pPr>
        <w:spacing w:before="1"/>
        <w:ind w:right="1139" w:firstLine="851"/>
        <w:jc w:val="center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</w:t>
      </w:r>
    </w:p>
    <w:p w14:paraId="1A375065" w14:textId="77777777" w:rsidR="005E05E8" w:rsidRDefault="005E05E8" w:rsidP="009D247F">
      <w:pPr>
        <w:pStyle w:val="a3"/>
        <w:spacing w:before="10"/>
        <w:ind w:firstLine="851"/>
        <w:rPr>
          <w:b/>
          <w:sz w:val="27"/>
        </w:rPr>
      </w:pPr>
    </w:p>
    <w:p w14:paraId="5713EB1D" w14:textId="77777777" w:rsidR="005E05E8" w:rsidRDefault="0046506B" w:rsidP="009D247F">
      <w:pPr>
        <w:ind w:right="1145" w:firstLine="851"/>
        <w:jc w:val="center"/>
        <w:rPr>
          <w:b/>
          <w:sz w:val="28"/>
        </w:rPr>
      </w:pPr>
      <w:r>
        <w:rPr>
          <w:b/>
          <w:sz w:val="28"/>
        </w:rPr>
        <w:t>Разработка звукового решения. Последовательность работы</w:t>
      </w:r>
      <w:r>
        <w:rPr>
          <w:b/>
          <w:spacing w:val="-35"/>
          <w:sz w:val="28"/>
        </w:rPr>
        <w:t xml:space="preserve"> </w:t>
      </w:r>
      <w:r>
        <w:rPr>
          <w:b/>
          <w:sz w:val="28"/>
        </w:rPr>
        <w:t>над проектом.</w:t>
      </w:r>
    </w:p>
    <w:p w14:paraId="322F88C2" w14:textId="77777777" w:rsidR="005E05E8" w:rsidRDefault="005E05E8" w:rsidP="009D247F">
      <w:pPr>
        <w:pStyle w:val="a3"/>
        <w:spacing w:before="6"/>
        <w:ind w:firstLine="851"/>
        <w:rPr>
          <w:b/>
          <w:sz w:val="27"/>
        </w:rPr>
      </w:pPr>
    </w:p>
    <w:p w14:paraId="649E506B" w14:textId="77777777" w:rsidR="005E05E8" w:rsidRDefault="0046506B" w:rsidP="009D247F">
      <w:pPr>
        <w:pStyle w:val="a4"/>
        <w:numPr>
          <w:ilvl w:val="1"/>
          <w:numId w:val="10"/>
        </w:numPr>
        <w:tabs>
          <w:tab w:val="left" w:pos="2045"/>
        </w:tabs>
        <w:spacing w:before="1" w:line="242" w:lineRule="auto"/>
        <w:ind w:right="1099" w:firstLine="851"/>
        <w:rPr>
          <w:sz w:val="28"/>
        </w:rPr>
      </w:pPr>
      <w:r>
        <w:rPr>
          <w:sz w:val="28"/>
        </w:rPr>
        <w:t>Условия дизайнерской разработки звукового решения для аудиовизуального проекта. Реалистичность и художественность</w:t>
      </w:r>
      <w:r>
        <w:rPr>
          <w:spacing w:val="-36"/>
          <w:sz w:val="28"/>
        </w:rPr>
        <w:t xml:space="preserve"> </w:t>
      </w:r>
      <w:r>
        <w:rPr>
          <w:sz w:val="28"/>
        </w:rPr>
        <w:t>звукового дизайна.</w:t>
      </w:r>
    </w:p>
    <w:p w14:paraId="287FFFD3" w14:textId="77777777" w:rsidR="005E05E8" w:rsidRDefault="0046506B" w:rsidP="009D247F">
      <w:pPr>
        <w:pStyle w:val="a4"/>
        <w:numPr>
          <w:ilvl w:val="1"/>
          <w:numId w:val="10"/>
        </w:numPr>
        <w:tabs>
          <w:tab w:val="left" w:pos="2045"/>
        </w:tabs>
        <w:ind w:right="1559" w:firstLine="851"/>
        <w:rPr>
          <w:sz w:val="28"/>
        </w:rPr>
      </w:pPr>
      <w:r>
        <w:rPr>
          <w:sz w:val="28"/>
        </w:rPr>
        <w:t>Специфические звуки персонажей, событий, действий.</w:t>
      </w:r>
      <w:r>
        <w:rPr>
          <w:spacing w:val="-30"/>
          <w:sz w:val="28"/>
        </w:rPr>
        <w:t xml:space="preserve"> </w:t>
      </w:r>
      <w:r>
        <w:rPr>
          <w:sz w:val="28"/>
        </w:rPr>
        <w:t>Звуковые подмены и метафоры. Звуковая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эмпатия</w:t>
      </w:r>
      <w:proofErr w:type="spellEnd"/>
      <w:r>
        <w:rPr>
          <w:sz w:val="28"/>
        </w:rPr>
        <w:t>.</w:t>
      </w:r>
    </w:p>
    <w:p w14:paraId="51860B28" w14:textId="77777777" w:rsidR="005E05E8" w:rsidRDefault="0046506B" w:rsidP="009D247F">
      <w:pPr>
        <w:pStyle w:val="a4"/>
        <w:numPr>
          <w:ilvl w:val="1"/>
          <w:numId w:val="10"/>
        </w:numPr>
        <w:tabs>
          <w:tab w:val="left" w:pos="2045"/>
        </w:tabs>
        <w:spacing w:line="321" w:lineRule="exact"/>
        <w:ind w:firstLine="851"/>
        <w:rPr>
          <w:sz w:val="28"/>
        </w:rPr>
      </w:pPr>
      <w:r>
        <w:rPr>
          <w:sz w:val="28"/>
        </w:rPr>
        <w:t>Структурные элементы звукового дизайна в аудиовизуальном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проекте.</w:t>
      </w:r>
    </w:p>
    <w:p w14:paraId="1E66DEA4" w14:textId="77777777" w:rsidR="005E05E8" w:rsidRDefault="0046506B" w:rsidP="009D247F">
      <w:pPr>
        <w:pStyle w:val="a4"/>
        <w:numPr>
          <w:ilvl w:val="1"/>
          <w:numId w:val="10"/>
        </w:numPr>
        <w:tabs>
          <w:tab w:val="left" w:pos="2045"/>
        </w:tabs>
        <w:spacing w:line="322" w:lineRule="exact"/>
        <w:ind w:firstLine="851"/>
        <w:rPr>
          <w:sz w:val="28"/>
        </w:rPr>
      </w:pPr>
      <w:r>
        <w:rPr>
          <w:sz w:val="28"/>
        </w:rPr>
        <w:t>Композиция в звуковом</w:t>
      </w:r>
      <w:r>
        <w:rPr>
          <w:spacing w:val="3"/>
          <w:sz w:val="28"/>
        </w:rPr>
        <w:t xml:space="preserve"> </w:t>
      </w:r>
      <w:r>
        <w:rPr>
          <w:sz w:val="28"/>
        </w:rPr>
        <w:t>дизайне.</w:t>
      </w:r>
    </w:p>
    <w:p w14:paraId="6B77FCA3" w14:textId="77777777" w:rsidR="005E05E8" w:rsidRDefault="0046506B" w:rsidP="009D247F">
      <w:pPr>
        <w:pStyle w:val="a4"/>
        <w:numPr>
          <w:ilvl w:val="1"/>
          <w:numId w:val="10"/>
        </w:numPr>
        <w:tabs>
          <w:tab w:val="left" w:pos="2045"/>
        </w:tabs>
        <w:ind w:right="1700" w:firstLine="851"/>
        <w:rPr>
          <w:sz w:val="28"/>
        </w:rPr>
      </w:pPr>
      <w:r>
        <w:rPr>
          <w:sz w:val="28"/>
        </w:rPr>
        <w:t>Организация труда и последовательность работы над</w:t>
      </w:r>
      <w:r>
        <w:rPr>
          <w:spacing w:val="-43"/>
          <w:sz w:val="28"/>
        </w:rPr>
        <w:t xml:space="preserve"> </w:t>
      </w:r>
      <w:r>
        <w:rPr>
          <w:sz w:val="28"/>
        </w:rPr>
        <w:t>проектом. Звуковая</w:t>
      </w:r>
      <w:r>
        <w:rPr>
          <w:spacing w:val="2"/>
          <w:sz w:val="28"/>
        </w:rPr>
        <w:t xml:space="preserve"> </w:t>
      </w:r>
      <w:r>
        <w:rPr>
          <w:sz w:val="28"/>
        </w:rPr>
        <w:t>экспликация.</w:t>
      </w:r>
    </w:p>
    <w:p w14:paraId="7523E8DB" w14:textId="77777777" w:rsidR="005E05E8" w:rsidRDefault="005E05E8" w:rsidP="009D247F">
      <w:pPr>
        <w:pStyle w:val="a3"/>
        <w:ind w:firstLine="851"/>
        <w:rPr>
          <w:sz w:val="30"/>
        </w:rPr>
      </w:pPr>
    </w:p>
    <w:p w14:paraId="7DA90C45" w14:textId="77777777" w:rsidR="005E05E8" w:rsidRDefault="005E05E8" w:rsidP="009D247F">
      <w:pPr>
        <w:pStyle w:val="a3"/>
        <w:spacing w:before="9"/>
        <w:ind w:firstLine="851"/>
        <w:rPr>
          <w:sz w:val="25"/>
        </w:rPr>
      </w:pPr>
    </w:p>
    <w:p w14:paraId="5948B6DD" w14:textId="77777777" w:rsidR="005E05E8" w:rsidRDefault="0046506B" w:rsidP="009D247F">
      <w:pPr>
        <w:ind w:right="1139" w:firstLine="851"/>
        <w:jc w:val="center"/>
        <w:rPr>
          <w:b/>
          <w:sz w:val="28"/>
        </w:rPr>
      </w:pPr>
      <w:r>
        <w:rPr>
          <w:b/>
          <w:sz w:val="28"/>
        </w:rPr>
        <w:t>РАЗДЕЛ 3</w:t>
      </w:r>
    </w:p>
    <w:p w14:paraId="559C299B" w14:textId="77777777" w:rsidR="005E05E8" w:rsidRDefault="005E05E8" w:rsidP="009D247F">
      <w:pPr>
        <w:ind w:firstLine="851"/>
        <w:sectPr w:rsidR="005E05E8" w:rsidSect="009D247F">
          <w:headerReference w:type="default" r:id="rId14"/>
          <w:footerReference w:type="default" r:id="rId15"/>
          <w:endnotePr>
            <w:numFmt w:val="decimal"/>
          </w:endnotePr>
          <w:pgSz w:w="11910" w:h="16840"/>
          <w:pgMar w:top="993" w:right="1344" w:bottom="1240" w:left="927" w:header="989" w:footer="1056" w:gutter="0"/>
          <w:cols w:space="720"/>
        </w:sectPr>
      </w:pPr>
    </w:p>
    <w:p w14:paraId="62F4F9AC" w14:textId="77777777" w:rsidR="005E05E8" w:rsidRDefault="005E05E8" w:rsidP="009D247F">
      <w:pPr>
        <w:pStyle w:val="a3"/>
        <w:ind w:firstLine="851"/>
        <w:rPr>
          <w:b/>
          <w:sz w:val="20"/>
        </w:rPr>
      </w:pPr>
    </w:p>
    <w:p w14:paraId="6B1B1792" w14:textId="77777777" w:rsidR="005E05E8" w:rsidRDefault="005E05E8" w:rsidP="009D247F">
      <w:pPr>
        <w:pStyle w:val="a3"/>
        <w:spacing w:before="7"/>
        <w:ind w:firstLine="851"/>
        <w:rPr>
          <w:b/>
          <w:sz w:val="20"/>
        </w:rPr>
      </w:pPr>
    </w:p>
    <w:p w14:paraId="09641EF3" w14:textId="77777777" w:rsidR="005E05E8" w:rsidRDefault="0046506B" w:rsidP="009D247F">
      <w:pPr>
        <w:spacing w:before="87" w:line="242" w:lineRule="auto"/>
        <w:ind w:right="1137" w:firstLine="851"/>
        <w:jc w:val="center"/>
        <w:rPr>
          <w:b/>
          <w:sz w:val="28"/>
        </w:rPr>
      </w:pPr>
      <w:r>
        <w:rPr>
          <w:b/>
          <w:sz w:val="28"/>
        </w:rPr>
        <w:t>Технологии и техники звукового дизайна. Создание специальных звуковых эффектов.</w:t>
      </w:r>
    </w:p>
    <w:p w14:paraId="6103FAC3" w14:textId="77777777" w:rsidR="005E05E8" w:rsidRDefault="005E05E8" w:rsidP="009D247F">
      <w:pPr>
        <w:pStyle w:val="a3"/>
        <w:spacing w:before="4"/>
        <w:ind w:firstLine="851"/>
        <w:rPr>
          <w:b/>
          <w:sz w:val="27"/>
        </w:rPr>
      </w:pPr>
    </w:p>
    <w:p w14:paraId="70B7E44D" w14:textId="77777777" w:rsidR="005E05E8" w:rsidRDefault="0046506B" w:rsidP="009D247F">
      <w:pPr>
        <w:pStyle w:val="a4"/>
        <w:numPr>
          <w:ilvl w:val="1"/>
          <w:numId w:val="9"/>
        </w:numPr>
        <w:tabs>
          <w:tab w:val="left" w:pos="2045"/>
        </w:tabs>
        <w:spacing w:before="1"/>
        <w:ind w:right="806" w:firstLine="851"/>
        <w:rPr>
          <w:sz w:val="28"/>
        </w:rPr>
      </w:pPr>
      <w:r>
        <w:rPr>
          <w:sz w:val="28"/>
        </w:rPr>
        <w:t>Звуковая дорожка аудиовизуального проекта. Звукошумовые</w:t>
      </w:r>
      <w:r>
        <w:rPr>
          <w:spacing w:val="-32"/>
          <w:sz w:val="28"/>
        </w:rPr>
        <w:t xml:space="preserve"> </w:t>
      </w:r>
      <w:r>
        <w:rPr>
          <w:sz w:val="28"/>
        </w:rPr>
        <w:t>эффекты, музыка,</w:t>
      </w:r>
      <w:r>
        <w:rPr>
          <w:spacing w:val="3"/>
          <w:sz w:val="28"/>
        </w:rPr>
        <w:t xml:space="preserve"> </w:t>
      </w:r>
      <w:r>
        <w:rPr>
          <w:sz w:val="28"/>
        </w:rPr>
        <w:t>тишина.</w:t>
      </w:r>
    </w:p>
    <w:p w14:paraId="59BE5987" w14:textId="77777777" w:rsidR="005E05E8" w:rsidRDefault="0046506B" w:rsidP="009D247F">
      <w:pPr>
        <w:pStyle w:val="a4"/>
        <w:numPr>
          <w:ilvl w:val="1"/>
          <w:numId w:val="9"/>
        </w:numPr>
        <w:tabs>
          <w:tab w:val="left" w:pos="2045"/>
        </w:tabs>
        <w:ind w:right="1529" w:firstLine="851"/>
        <w:rPr>
          <w:sz w:val="28"/>
        </w:rPr>
      </w:pPr>
      <w:r>
        <w:rPr>
          <w:sz w:val="28"/>
        </w:rPr>
        <w:t>Техники звукового дизайна. Виды синтеза звука.</w:t>
      </w:r>
      <w:r>
        <w:rPr>
          <w:spacing w:val="-35"/>
          <w:sz w:val="28"/>
        </w:rPr>
        <w:t xml:space="preserve"> </w:t>
      </w:r>
      <w:r>
        <w:rPr>
          <w:sz w:val="28"/>
        </w:rPr>
        <w:t>Субтрактивный синтез.</w:t>
      </w:r>
    </w:p>
    <w:p w14:paraId="767D7E1C" w14:textId="77777777" w:rsidR="005E05E8" w:rsidRDefault="0046506B" w:rsidP="009D247F">
      <w:pPr>
        <w:pStyle w:val="a4"/>
        <w:numPr>
          <w:ilvl w:val="1"/>
          <w:numId w:val="4"/>
        </w:numPr>
        <w:tabs>
          <w:tab w:val="left" w:pos="2045"/>
        </w:tabs>
        <w:ind w:right="1492" w:firstLine="851"/>
        <w:rPr>
          <w:sz w:val="28"/>
        </w:rPr>
      </w:pPr>
      <w:r>
        <w:rPr>
          <w:sz w:val="28"/>
        </w:rPr>
        <w:t xml:space="preserve">Звукошумовые эффекты - понятие, характеристики, категории, функции. Синхронные шумы и </w:t>
      </w:r>
      <w:proofErr w:type="spellStart"/>
      <w:r>
        <w:rPr>
          <w:sz w:val="28"/>
        </w:rPr>
        <w:t>фоли</w:t>
      </w:r>
      <w:proofErr w:type="spellEnd"/>
      <w:r>
        <w:rPr>
          <w:sz w:val="28"/>
        </w:rPr>
        <w:t>-эффекты, звуковые ландшафты и пространства. Звукозапись на выезде. Реалистичные и точечные</w:t>
      </w:r>
      <w:r>
        <w:rPr>
          <w:spacing w:val="-34"/>
          <w:sz w:val="28"/>
        </w:rPr>
        <w:t xml:space="preserve"> </w:t>
      </w:r>
      <w:r>
        <w:rPr>
          <w:sz w:val="28"/>
        </w:rPr>
        <w:t>шумы.</w:t>
      </w:r>
    </w:p>
    <w:p w14:paraId="475BF1DB" w14:textId="77777777" w:rsidR="005E05E8" w:rsidRDefault="0046506B" w:rsidP="009D247F">
      <w:pPr>
        <w:pStyle w:val="a4"/>
        <w:numPr>
          <w:ilvl w:val="1"/>
          <w:numId w:val="4"/>
        </w:numPr>
        <w:tabs>
          <w:tab w:val="left" w:pos="2045"/>
        </w:tabs>
        <w:ind w:right="949" w:firstLine="851"/>
        <w:rPr>
          <w:sz w:val="28"/>
        </w:rPr>
      </w:pPr>
      <w:r>
        <w:rPr>
          <w:sz w:val="28"/>
        </w:rPr>
        <w:t>Способы создания специальных звуковых эффектов. Звуковой дизайн голосов персонажей. Основные процессы образования и восприятия</w:t>
      </w:r>
      <w:r>
        <w:rPr>
          <w:spacing w:val="-19"/>
          <w:sz w:val="28"/>
        </w:rPr>
        <w:t xml:space="preserve"> </w:t>
      </w:r>
      <w:r>
        <w:rPr>
          <w:sz w:val="28"/>
        </w:rPr>
        <w:t>речи.</w:t>
      </w:r>
    </w:p>
    <w:p w14:paraId="2D5A37CD" w14:textId="77777777" w:rsidR="005E05E8" w:rsidRDefault="0046506B" w:rsidP="009D247F">
      <w:pPr>
        <w:pStyle w:val="a4"/>
        <w:numPr>
          <w:ilvl w:val="1"/>
          <w:numId w:val="4"/>
        </w:numPr>
        <w:tabs>
          <w:tab w:val="left" w:pos="2045"/>
        </w:tabs>
        <w:ind w:right="1504" w:firstLine="851"/>
        <w:rPr>
          <w:sz w:val="28"/>
        </w:rPr>
      </w:pPr>
      <w:r>
        <w:rPr>
          <w:sz w:val="28"/>
        </w:rPr>
        <w:t>Функции, выразительные возможности и способы</w:t>
      </w:r>
      <w:r>
        <w:rPr>
          <w:spacing w:val="-37"/>
          <w:sz w:val="28"/>
        </w:rPr>
        <w:t xml:space="preserve"> </w:t>
      </w:r>
      <w:r>
        <w:rPr>
          <w:sz w:val="28"/>
        </w:rPr>
        <w:t>использования музыки в аудиовизуальном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проекте.</w:t>
      </w:r>
    </w:p>
    <w:p w14:paraId="791B73C2" w14:textId="77777777" w:rsidR="005E05E8" w:rsidRDefault="005E05E8" w:rsidP="009D247F">
      <w:pPr>
        <w:pStyle w:val="a3"/>
        <w:spacing w:before="6"/>
        <w:ind w:firstLine="851"/>
        <w:rPr>
          <w:sz w:val="28"/>
        </w:rPr>
      </w:pPr>
    </w:p>
    <w:p w14:paraId="2D34D3D6" w14:textId="77777777" w:rsidR="005E05E8" w:rsidRDefault="0046506B" w:rsidP="009D247F">
      <w:pPr>
        <w:ind w:right="1146" w:firstLine="851"/>
        <w:jc w:val="center"/>
        <w:rPr>
          <w:b/>
          <w:sz w:val="28"/>
        </w:rPr>
      </w:pPr>
      <w:r>
        <w:rPr>
          <w:b/>
          <w:sz w:val="28"/>
        </w:rPr>
        <w:t>Заключение</w:t>
      </w:r>
    </w:p>
    <w:p w14:paraId="5EAF840B" w14:textId="77777777" w:rsidR="005E05E8" w:rsidRDefault="005E05E8" w:rsidP="009D247F">
      <w:pPr>
        <w:pStyle w:val="a3"/>
        <w:spacing w:before="6"/>
        <w:ind w:firstLine="851"/>
        <w:rPr>
          <w:b/>
          <w:sz w:val="27"/>
        </w:rPr>
      </w:pPr>
    </w:p>
    <w:p w14:paraId="0E6988E5" w14:textId="77777777" w:rsidR="005E05E8" w:rsidRDefault="0046506B" w:rsidP="009D247F">
      <w:pPr>
        <w:ind w:right="780" w:firstLine="851"/>
        <w:rPr>
          <w:sz w:val="28"/>
        </w:rPr>
      </w:pPr>
      <w:r>
        <w:rPr>
          <w:sz w:val="28"/>
        </w:rPr>
        <w:t>Продуктивные особенности звукового дизайна, критерии качества и профессионализма. Перспективы развития звукового дизайна в современных художественных практиках, основанных на работе со звуком, таких как</w:t>
      </w:r>
    </w:p>
    <w:p w14:paraId="01B56614" w14:textId="77777777" w:rsidR="005E05E8" w:rsidRDefault="0046506B" w:rsidP="009D247F">
      <w:pPr>
        <w:ind w:right="1050" w:firstLine="851"/>
        <w:rPr>
          <w:sz w:val="28"/>
        </w:rPr>
      </w:pPr>
      <w:r>
        <w:rPr>
          <w:sz w:val="28"/>
        </w:rPr>
        <w:t>создание электронной музыки, компьютерная аранжировка или звуковой синтез в различных музыкальных жанрах.</w:t>
      </w:r>
    </w:p>
    <w:p w14:paraId="2719B92D" w14:textId="77777777" w:rsidR="000E3849" w:rsidRDefault="000E3849" w:rsidP="009D247F">
      <w:pPr>
        <w:ind w:right="1050" w:firstLine="851"/>
        <w:rPr>
          <w:sz w:val="28"/>
        </w:rPr>
      </w:pPr>
    </w:p>
    <w:p w14:paraId="20E1B7C3" w14:textId="77777777" w:rsidR="000E3849" w:rsidRPr="00A56C21" w:rsidRDefault="000E3849" w:rsidP="009D247F">
      <w:pPr>
        <w:pStyle w:val="a4"/>
        <w:keepNext/>
        <w:keepLines/>
        <w:widowControl/>
        <w:numPr>
          <w:ilvl w:val="0"/>
          <w:numId w:val="11"/>
        </w:numPr>
        <w:spacing w:before="240" w:after="60"/>
        <w:ind w:left="0" w:right="1320" w:firstLine="851"/>
        <w:contextualSpacing/>
        <w:jc w:val="both"/>
        <w:outlineLvl w:val="2"/>
        <w:rPr>
          <w:rFonts w:eastAsia="Arial Unicode MS"/>
          <w:b/>
          <w:caps/>
        </w:rPr>
      </w:pPr>
      <w:r w:rsidRPr="00A56C21">
        <w:rPr>
          <w:rFonts w:eastAsia="Arial Unicode MS"/>
          <w:b/>
          <w:caps/>
        </w:rPr>
        <w:t>ОБРАЗОВАТЕЛЬНЫЕ ТЕХНОЛОГИИ</w:t>
      </w:r>
    </w:p>
    <w:p w14:paraId="0E53781A" w14:textId="77777777" w:rsidR="000E3849" w:rsidRDefault="000E3849" w:rsidP="009D247F">
      <w:pPr>
        <w:pStyle w:val="a4"/>
        <w:keepNext/>
        <w:keepLines/>
        <w:spacing w:before="240" w:after="60"/>
        <w:ind w:left="0" w:right="1320" w:firstLine="851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4"/>
        <w:gridCol w:w="1965"/>
        <w:gridCol w:w="1737"/>
        <w:gridCol w:w="5277"/>
      </w:tblGrid>
      <w:tr w:rsidR="000E3849" w:rsidRPr="000E5087" w14:paraId="03FAA20A" w14:textId="77777777" w:rsidTr="000E384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34321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 xml:space="preserve">№ </w:t>
            </w:r>
            <w:proofErr w:type="gramStart"/>
            <w:r w:rsidRPr="000E5087">
              <w:rPr>
                <w:b/>
                <w:bCs/>
                <w:iCs/>
                <w:lang w:eastAsia="ru-RU"/>
              </w:rPr>
              <w:t>п</w:t>
            </w:r>
            <w:proofErr w:type="gramEnd"/>
            <w:r w:rsidRPr="000E5087">
              <w:rPr>
                <w:b/>
                <w:bCs/>
                <w:iCs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31FFB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  <w:r w:rsidRPr="000E5087">
              <w:rPr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EB59B" w14:textId="77777777" w:rsidR="000E3849" w:rsidRPr="000E5087" w:rsidRDefault="000E3849" w:rsidP="009D247F">
            <w:pPr>
              <w:ind w:firstLine="851"/>
              <w:jc w:val="both"/>
              <w:rPr>
                <w:b/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9B17B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0E3849" w:rsidRPr="000E5087" w14:paraId="73F06F6F" w14:textId="77777777" w:rsidTr="000E384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711C1" w14:textId="77777777" w:rsidR="000E3849" w:rsidRPr="000E5087" w:rsidRDefault="000E3849" w:rsidP="009D247F">
            <w:pPr>
              <w:ind w:firstLine="851"/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0F4D4" w14:textId="77777777" w:rsidR="000E3849" w:rsidRPr="000E5087" w:rsidRDefault="000E3849" w:rsidP="009D247F">
            <w:pPr>
              <w:ind w:firstLine="851"/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D2914" w14:textId="77777777" w:rsidR="000E3849" w:rsidRPr="000E5087" w:rsidRDefault="000E3849" w:rsidP="009D247F">
            <w:pPr>
              <w:ind w:firstLine="851"/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DC9B9" w14:textId="77777777" w:rsidR="000E3849" w:rsidRPr="000E5087" w:rsidRDefault="000E3849" w:rsidP="009D247F">
            <w:pPr>
              <w:ind w:firstLine="851"/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4</w:t>
            </w:r>
          </w:p>
        </w:tc>
      </w:tr>
      <w:tr w:rsidR="000E3849" w:rsidRPr="000E5087" w14:paraId="722BAD92" w14:textId="77777777" w:rsidTr="000E3849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EFDC20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DC998F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FBC5EF" w14:textId="77777777" w:rsidR="000E3849" w:rsidRPr="000E5087" w:rsidRDefault="000E3849" w:rsidP="009D247F">
            <w:pPr>
              <w:ind w:firstLine="851"/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 xml:space="preserve"> </w:t>
            </w:r>
          </w:p>
          <w:p w14:paraId="33E54A80" w14:textId="77777777" w:rsidR="000E3849" w:rsidRPr="000E5087" w:rsidRDefault="000E3849" w:rsidP="009D247F">
            <w:pPr>
              <w:ind w:firstLine="851"/>
              <w:jc w:val="both"/>
              <w:rPr>
                <w:iCs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67E0E5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0E3849" w:rsidRPr="000E5087" w14:paraId="7933DA78" w14:textId="77777777" w:rsidTr="000E3849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AEA7F6" w14:textId="77777777" w:rsidR="000E3849" w:rsidRPr="000E5087" w:rsidRDefault="000E3849" w:rsidP="009D247F">
            <w:pPr>
              <w:ind w:firstLine="851"/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6E4DD4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1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AC8019" w14:textId="77777777" w:rsidR="000E3849" w:rsidRPr="000E5087" w:rsidRDefault="000E3849" w:rsidP="009D247F">
            <w:pPr>
              <w:ind w:firstLine="851"/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5DBB473A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A8578E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0E3849" w:rsidRPr="000E5087" w14:paraId="1DBBD433" w14:textId="77777777" w:rsidTr="000E3849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511F69" w14:textId="77777777" w:rsidR="000E3849" w:rsidRPr="000E5087" w:rsidRDefault="000E3849" w:rsidP="009D247F">
            <w:pPr>
              <w:ind w:firstLine="851"/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2ED5B0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2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C892E9" w14:textId="77777777" w:rsidR="000E3849" w:rsidRPr="000E5087" w:rsidRDefault="000E3849" w:rsidP="009D247F">
            <w:pPr>
              <w:ind w:firstLine="851"/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30B8C38C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328F9A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0E3849" w:rsidRPr="000E5087" w14:paraId="689E3213" w14:textId="77777777" w:rsidTr="000E3849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C8666B" w14:textId="77777777" w:rsidR="000E3849" w:rsidRPr="000E5087" w:rsidRDefault="000E3849" w:rsidP="009D247F">
            <w:pPr>
              <w:ind w:firstLine="851"/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0DF210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3</w:t>
            </w:r>
            <w:r w:rsidRPr="000E5087">
              <w:rPr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0C0576" w14:textId="77777777" w:rsidR="000E3849" w:rsidRPr="000E5087" w:rsidRDefault="000E3849" w:rsidP="009D247F">
            <w:pPr>
              <w:ind w:firstLine="851"/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7A3A5BCD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E0C2CE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0E3849" w:rsidRPr="000E5087" w14:paraId="47200234" w14:textId="77777777" w:rsidTr="000E3849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F3E98F" w14:textId="77777777" w:rsidR="000E3849" w:rsidRPr="000E5087" w:rsidRDefault="000E3849" w:rsidP="009D247F">
            <w:pPr>
              <w:ind w:firstLine="851"/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53C096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0FDF5B" w14:textId="77777777" w:rsidR="000E3849" w:rsidRPr="000E5087" w:rsidRDefault="000E3849" w:rsidP="009D247F">
            <w:pPr>
              <w:ind w:firstLine="851"/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5EF88DFC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6BEAEC" w14:textId="77777777" w:rsidR="000E3849" w:rsidRPr="000E5087" w:rsidRDefault="000E3849" w:rsidP="009D247F">
            <w:pPr>
              <w:ind w:firstLine="851"/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</w:tbl>
    <w:p w14:paraId="32014DA6" w14:textId="77777777" w:rsidR="000E3849" w:rsidRDefault="000E3849" w:rsidP="009D247F">
      <w:pPr>
        <w:ind w:firstLine="851"/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</w:p>
    <w:p w14:paraId="770CA68D" w14:textId="77777777" w:rsidR="000E3849" w:rsidRDefault="000E3849" w:rsidP="009D247F">
      <w:pPr>
        <w:ind w:firstLine="851"/>
        <w:jc w:val="both"/>
        <w:rPr>
          <w:iCs/>
          <w:lang w:eastAsia="ru-RU"/>
        </w:rPr>
      </w:pPr>
    </w:p>
    <w:p w14:paraId="3B5E79D7" w14:textId="77777777" w:rsidR="000E3849" w:rsidRPr="00CF1BE9" w:rsidRDefault="000E3849" w:rsidP="009D247F">
      <w:pPr>
        <w:ind w:firstLine="851"/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  <w:r w:rsidRPr="00CF1BE9">
        <w:rPr>
          <w:iCs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32750872" w14:textId="77777777" w:rsidR="000E3849" w:rsidRPr="00CF1BE9" w:rsidRDefault="000E3849" w:rsidP="009D247F">
      <w:pPr>
        <w:shd w:val="clear" w:color="auto" w:fill="FFFFFF"/>
        <w:suppressAutoHyphens/>
        <w:autoSpaceDN w:val="0"/>
        <w:ind w:firstLine="851"/>
        <w:jc w:val="both"/>
        <w:textAlignment w:val="baseline"/>
        <w:rPr>
          <w:iCs/>
          <w:kern w:val="3"/>
          <w:lang w:eastAsia="ru-RU"/>
        </w:rPr>
      </w:pPr>
      <w:r w:rsidRPr="00CF1BE9">
        <w:rPr>
          <w:iCs/>
          <w:lang w:eastAsia="ru-RU"/>
        </w:rPr>
        <w:t>Учебн</w:t>
      </w:r>
      <w:r w:rsidRPr="00CF1BE9">
        <w:rPr>
          <w:iCs/>
          <w:kern w:val="3"/>
          <w:lang w:eastAsia="ru-RU"/>
        </w:rPr>
        <w:t>ые</w:t>
      </w:r>
      <w:r w:rsidRPr="00CF1BE9">
        <w:rPr>
          <w:iCs/>
          <w:lang w:eastAsia="ru-RU"/>
        </w:rPr>
        <w:t xml:space="preserve"> аудитори</w:t>
      </w:r>
      <w:r w:rsidRPr="00CF1BE9">
        <w:rPr>
          <w:iCs/>
          <w:kern w:val="3"/>
          <w:lang w:eastAsia="ru-RU"/>
        </w:rPr>
        <w:t xml:space="preserve">и </w:t>
      </w:r>
      <w:r w:rsidRPr="00CF1BE9">
        <w:rPr>
          <w:iCs/>
          <w:lang w:eastAsia="ru-RU"/>
        </w:rPr>
        <w:t xml:space="preserve">для проведения лекций, </w:t>
      </w:r>
      <w:r w:rsidRPr="00CF1BE9">
        <w:rPr>
          <w:iCs/>
          <w:kern w:val="3"/>
          <w:lang w:eastAsia="ru-RU"/>
        </w:rPr>
        <w:t xml:space="preserve">практических занятий, </w:t>
      </w:r>
      <w:r w:rsidRPr="00CF1BE9">
        <w:rPr>
          <w:iCs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  <w:lang w:eastAsia="ru-RU"/>
        </w:rPr>
        <w:t>стенды, наглядные пособия, технические средства обучения и пр.</w:t>
      </w:r>
    </w:p>
    <w:p w14:paraId="4ED1C100" w14:textId="77777777" w:rsidR="000E3849" w:rsidRDefault="000E3849" w:rsidP="009D247F">
      <w:pPr>
        <w:spacing w:line="216" w:lineRule="auto"/>
        <w:ind w:firstLine="851"/>
      </w:pPr>
    </w:p>
    <w:p w14:paraId="5FE5F0B1" w14:textId="77777777" w:rsidR="000E3849" w:rsidRDefault="000E3849" w:rsidP="009D247F">
      <w:pPr>
        <w:keepNext/>
        <w:keepLines/>
        <w:spacing w:before="240" w:after="60"/>
        <w:ind w:right="1320" w:firstLine="851"/>
        <w:jc w:val="both"/>
        <w:outlineLvl w:val="2"/>
        <w:rPr>
          <w:b/>
          <w:bCs/>
        </w:rPr>
      </w:pPr>
      <w:bookmarkStart w:id="7" w:name="_Toc14355453"/>
      <w:bookmarkEnd w:id="7"/>
      <w:r>
        <w:rPr>
          <w:rFonts w:eastAsia="Arial Unicode MS"/>
          <w:b/>
          <w:caps/>
        </w:rPr>
        <w:t xml:space="preserve">6. </w:t>
      </w:r>
      <w:r w:rsidRPr="00CF1BE9">
        <w:rPr>
          <w:b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14:paraId="134FB263" w14:textId="77777777" w:rsidR="000E3849" w:rsidRDefault="000E3849" w:rsidP="009D247F">
      <w:pPr>
        <w:pStyle w:val="a4"/>
        <w:ind w:left="0" w:firstLine="851"/>
        <w:jc w:val="both"/>
        <w:rPr>
          <w:lang w:eastAsia="ru-RU"/>
        </w:rPr>
      </w:pPr>
      <w:r w:rsidRPr="00CF1BE9">
        <w:rPr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 w:rsidRPr="00CF1BE9">
        <w:rPr>
          <w:lang w:eastAsia="ru-RU"/>
        </w:rPr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 w:rsidRPr="00CF1BE9">
        <w:rPr>
          <w:lang w:eastAsia="ru-RU"/>
        </w:rPr>
        <w:t xml:space="preserve"> Система текущего контроля успеваемости служит не только оценке уровня </w:t>
      </w:r>
      <w:proofErr w:type="spellStart"/>
      <w:r w:rsidRPr="00CF1BE9">
        <w:rPr>
          <w:lang w:eastAsia="ru-RU"/>
        </w:rPr>
        <w:t>компетентностной</w:t>
      </w:r>
      <w:proofErr w:type="spellEnd"/>
      <w:r w:rsidRPr="00CF1BE9">
        <w:rPr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737B2BA5" w14:textId="77777777" w:rsidR="000E3849" w:rsidRDefault="000E3849" w:rsidP="009D247F">
      <w:pPr>
        <w:pStyle w:val="a4"/>
        <w:ind w:left="0" w:firstLine="851"/>
        <w:jc w:val="both"/>
        <w:rPr>
          <w:lang w:eastAsia="ru-RU"/>
        </w:rPr>
      </w:pPr>
    </w:p>
    <w:p w14:paraId="5746552C" w14:textId="77777777" w:rsidR="000E3849" w:rsidRDefault="000E3849" w:rsidP="009D247F">
      <w:pPr>
        <w:ind w:right="1050" w:firstLine="851"/>
        <w:jc w:val="center"/>
        <w:rPr>
          <w:b/>
          <w:lang w:eastAsia="ru-RU"/>
        </w:rPr>
      </w:pPr>
      <w:r w:rsidRPr="00A56C21">
        <w:rPr>
          <w:b/>
          <w:lang w:eastAsia="ru-RU"/>
        </w:rPr>
        <w:t>Тестовые задания</w:t>
      </w:r>
      <w:r>
        <w:rPr>
          <w:b/>
          <w:lang w:eastAsia="ru-RU"/>
        </w:rPr>
        <w:t xml:space="preserve"> (7-8 семестр)</w:t>
      </w:r>
    </w:p>
    <w:p w14:paraId="403E591E" w14:textId="77777777" w:rsidR="000E3849" w:rsidRDefault="000E3849" w:rsidP="009D247F">
      <w:pPr>
        <w:ind w:right="1050" w:firstLine="851"/>
        <w:jc w:val="center"/>
        <w:rPr>
          <w:b/>
          <w:lang w:eastAsia="ru-RU"/>
        </w:rPr>
      </w:pPr>
    </w:p>
    <w:p w14:paraId="32EDAF76" w14:textId="77777777" w:rsidR="000E3849" w:rsidRDefault="000E3849" w:rsidP="009D247F">
      <w:pPr>
        <w:autoSpaceDE w:val="0"/>
        <w:autoSpaceDN w:val="0"/>
        <w:adjustRightInd w:val="0"/>
        <w:ind w:firstLine="851"/>
        <w:jc w:val="center"/>
        <w:rPr>
          <w:rFonts w:ascii="HelveticaNeue-Bold" w:hAnsi="HelveticaNeue-Bold" w:cs="HelveticaNeue-Bold"/>
          <w:b/>
          <w:bCs/>
          <w:color w:val="000000"/>
          <w:sz w:val="36"/>
          <w:szCs w:val="36"/>
        </w:rPr>
      </w:pPr>
      <w:r>
        <w:rPr>
          <w:rFonts w:ascii="HelveticaNeue-Bold" w:hAnsi="HelveticaNeue-Bold" w:cs="HelveticaNeue-Bold"/>
          <w:b/>
          <w:bCs/>
          <w:color w:val="000000"/>
          <w:sz w:val="36"/>
          <w:szCs w:val="36"/>
        </w:rPr>
        <w:t>Звуковой дизайн</w:t>
      </w:r>
    </w:p>
    <w:p w14:paraId="63711A5B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050D02C2" w14:textId="77777777" w:rsidR="000E3849" w:rsidRPr="000E3849" w:rsidRDefault="000E3849" w:rsidP="009D247F">
      <w:pPr>
        <w:numPr>
          <w:ilvl w:val="0"/>
          <w:numId w:val="12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Синтез звука путём вычитания гармоник:</w:t>
      </w:r>
    </w:p>
    <w:p w14:paraId="5F2F7CF4" w14:textId="77777777" w:rsidR="000E3849" w:rsidRPr="000E3849" w:rsidRDefault="000E3849" w:rsidP="009D247F">
      <w:pPr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Аддитивный - </w:t>
      </w:r>
      <w:proofErr w:type="spellStart"/>
      <w:r w:rsidRPr="000E3849">
        <w:rPr>
          <w:rFonts w:ascii="HelveticaNeue" w:hAnsi="HelveticaNeue" w:cs="HelveticaNeue"/>
          <w:color w:val="000000"/>
        </w:rPr>
        <w:t>Additive</w:t>
      </w:r>
      <w:proofErr w:type="spellEnd"/>
    </w:p>
    <w:p w14:paraId="3BD98A7C" w14:textId="77777777" w:rsidR="000E3849" w:rsidRPr="000E3849" w:rsidRDefault="000E3849" w:rsidP="009D247F">
      <w:pPr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Субтрактивный - </w:t>
      </w:r>
      <w:proofErr w:type="spellStart"/>
      <w:r w:rsidRPr="000E3849">
        <w:rPr>
          <w:rFonts w:ascii="HelveticaNeue" w:hAnsi="HelveticaNeue" w:cs="HelveticaNeue"/>
          <w:color w:val="000000"/>
        </w:rPr>
        <w:t>Subtractive</w:t>
      </w:r>
      <w:proofErr w:type="spellEnd"/>
    </w:p>
    <w:p w14:paraId="23A29BD4" w14:textId="77777777" w:rsidR="000E3849" w:rsidRPr="000E3849" w:rsidRDefault="000E3849" w:rsidP="009D247F">
      <w:pPr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Таблично-волновой - </w:t>
      </w:r>
      <w:proofErr w:type="spellStart"/>
      <w:r w:rsidRPr="000E3849">
        <w:rPr>
          <w:rFonts w:ascii="HelveticaNeue" w:hAnsi="HelveticaNeue" w:cs="HelveticaNeue"/>
          <w:color w:val="000000"/>
        </w:rPr>
        <w:t>Wavetable</w:t>
      </w:r>
      <w:proofErr w:type="spellEnd"/>
    </w:p>
    <w:p w14:paraId="3040D342" w14:textId="77777777" w:rsidR="000E3849" w:rsidRPr="000E3849" w:rsidRDefault="000E3849" w:rsidP="009D247F">
      <w:pPr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Гранулярный - </w:t>
      </w:r>
      <w:proofErr w:type="spellStart"/>
      <w:r w:rsidRPr="000E3849">
        <w:rPr>
          <w:rFonts w:ascii="HelveticaNeue" w:hAnsi="HelveticaNeue" w:cs="HelveticaNeue"/>
          <w:color w:val="000000"/>
        </w:rPr>
        <w:t>Granular</w:t>
      </w:r>
      <w:proofErr w:type="spellEnd"/>
    </w:p>
    <w:p w14:paraId="41F54A24" w14:textId="77777777" w:rsidR="000E3849" w:rsidRPr="000E3849" w:rsidRDefault="000E3849" w:rsidP="009D247F">
      <w:pPr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Операторный - FM</w:t>
      </w:r>
    </w:p>
    <w:p w14:paraId="7A2A25A2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3DF2C0E5" w14:textId="77777777" w:rsidR="000E3849" w:rsidRPr="000E3849" w:rsidRDefault="000E3849" w:rsidP="009D247F">
      <w:pPr>
        <w:numPr>
          <w:ilvl w:val="0"/>
          <w:numId w:val="14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Синтез звука путём сложения гармоник:</w:t>
      </w:r>
    </w:p>
    <w:p w14:paraId="24DEF393" w14:textId="77777777" w:rsidR="000E3849" w:rsidRPr="000E3849" w:rsidRDefault="000E3849" w:rsidP="009D247F">
      <w:pPr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Аддитивный - </w:t>
      </w:r>
      <w:proofErr w:type="spellStart"/>
      <w:r w:rsidRPr="000E3849">
        <w:rPr>
          <w:rFonts w:ascii="HelveticaNeue" w:hAnsi="HelveticaNeue" w:cs="HelveticaNeue"/>
          <w:color w:val="000000"/>
        </w:rPr>
        <w:t>Additive</w:t>
      </w:r>
      <w:proofErr w:type="spellEnd"/>
    </w:p>
    <w:p w14:paraId="183314D6" w14:textId="77777777" w:rsidR="000E3849" w:rsidRPr="000E3849" w:rsidRDefault="000E3849" w:rsidP="009D247F">
      <w:pPr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Субтрактивный - </w:t>
      </w:r>
      <w:proofErr w:type="spellStart"/>
      <w:r w:rsidRPr="000E3849">
        <w:rPr>
          <w:rFonts w:ascii="HelveticaNeue" w:hAnsi="HelveticaNeue" w:cs="HelveticaNeue"/>
          <w:color w:val="000000"/>
        </w:rPr>
        <w:t>Subtractive</w:t>
      </w:r>
      <w:proofErr w:type="spellEnd"/>
    </w:p>
    <w:p w14:paraId="7AB325B0" w14:textId="77777777" w:rsidR="000E3849" w:rsidRPr="000E3849" w:rsidRDefault="000E3849" w:rsidP="009D247F">
      <w:pPr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Таблично-волновой - </w:t>
      </w:r>
      <w:proofErr w:type="spellStart"/>
      <w:r w:rsidRPr="000E3849">
        <w:rPr>
          <w:rFonts w:ascii="HelveticaNeue" w:hAnsi="HelveticaNeue" w:cs="HelveticaNeue"/>
          <w:color w:val="000000"/>
        </w:rPr>
        <w:t>Wavetable</w:t>
      </w:r>
      <w:proofErr w:type="spellEnd"/>
    </w:p>
    <w:p w14:paraId="45B9C9DF" w14:textId="77777777" w:rsidR="000E3849" w:rsidRPr="000E3849" w:rsidRDefault="000E3849" w:rsidP="009D247F">
      <w:pPr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Гранулярный - </w:t>
      </w:r>
      <w:proofErr w:type="spellStart"/>
      <w:r w:rsidRPr="000E3849">
        <w:rPr>
          <w:rFonts w:ascii="HelveticaNeue" w:hAnsi="HelveticaNeue" w:cs="HelveticaNeue"/>
          <w:color w:val="000000"/>
        </w:rPr>
        <w:t>Granular</w:t>
      </w:r>
      <w:proofErr w:type="spellEnd"/>
    </w:p>
    <w:p w14:paraId="03825073" w14:textId="77777777" w:rsidR="000E3849" w:rsidRPr="000E3849" w:rsidRDefault="000E3849" w:rsidP="009D247F">
      <w:pPr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Операторный - FM</w:t>
      </w:r>
    </w:p>
    <w:p w14:paraId="3954F67D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0B80E16B" w14:textId="77777777" w:rsidR="000E3849" w:rsidRPr="000E3849" w:rsidRDefault="000E3849" w:rsidP="009D247F">
      <w:pPr>
        <w:numPr>
          <w:ilvl w:val="0"/>
          <w:numId w:val="16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 xml:space="preserve">Синтез звука путём манипуляции </w:t>
      </w:r>
      <w:proofErr w:type="gramStart"/>
      <w:r w:rsidRPr="000E3849">
        <w:rPr>
          <w:rFonts w:ascii="HelveticaNeue-Bold" w:hAnsi="HelveticaNeue-Bold" w:cs="HelveticaNeue-Bold"/>
          <w:b/>
          <w:bCs/>
          <w:color w:val="000000"/>
        </w:rPr>
        <w:t>ультракороткими</w:t>
      </w:r>
      <w:proofErr w:type="gramEnd"/>
      <w:r w:rsidRPr="000E3849">
        <w:rPr>
          <w:rFonts w:ascii="HelveticaNeue-Bold" w:hAnsi="HelveticaNeue-Bold" w:cs="HelveticaNeue-Bold"/>
          <w:b/>
          <w:bCs/>
          <w:color w:val="000000"/>
        </w:rPr>
        <w:t xml:space="preserve"> </w:t>
      </w:r>
      <w:proofErr w:type="spellStart"/>
      <w:r w:rsidRPr="000E3849">
        <w:rPr>
          <w:rFonts w:ascii="HelveticaNeue-Bold" w:hAnsi="HelveticaNeue-Bold" w:cs="HelveticaNeue-Bold"/>
          <w:b/>
          <w:bCs/>
          <w:color w:val="000000"/>
        </w:rPr>
        <w:t>сэмплами</w:t>
      </w:r>
      <w:proofErr w:type="spellEnd"/>
      <w:r w:rsidRPr="000E3849">
        <w:rPr>
          <w:rFonts w:ascii="HelveticaNeue-Bold" w:hAnsi="HelveticaNeue-Bold" w:cs="HelveticaNeue-Bold"/>
          <w:b/>
          <w:bCs/>
          <w:color w:val="000000"/>
        </w:rPr>
        <w:t>:</w:t>
      </w:r>
    </w:p>
    <w:p w14:paraId="6A548EB3" w14:textId="77777777" w:rsidR="000E3849" w:rsidRPr="000E3849" w:rsidRDefault="000E3849" w:rsidP="009D247F">
      <w:pPr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Аддитивный - </w:t>
      </w:r>
      <w:proofErr w:type="spellStart"/>
      <w:r w:rsidRPr="000E3849">
        <w:rPr>
          <w:rFonts w:ascii="HelveticaNeue" w:hAnsi="HelveticaNeue" w:cs="HelveticaNeue"/>
          <w:color w:val="000000"/>
        </w:rPr>
        <w:t>Additive</w:t>
      </w:r>
      <w:proofErr w:type="spellEnd"/>
    </w:p>
    <w:p w14:paraId="48F35825" w14:textId="77777777" w:rsidR="000E3849" w:rsidRPr="000E3849" w:rsidRDefault="000E3849" w:rsidP="009D247F">
      <w:pPr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Субтрактивный - </w:t>
      </w:r>
      <w:proofErr w:type="spellStart"/>
      <w:r w:rsidRPr="000E3849">
        <w:rPr>
          <w:rFonts w:ascii="HelveticaNeue" w:hAnsi="HelveticaNeue" w:cs="HelveticaNeue"/>
          <w:color w:val="000000"/>
        </w:rPr>
        <w:t>Subtractive</w:t>
      </w:r>
      <w:proofErr w:type="spellEnd"/>
    </w:p>
    <w:p w14:paraId="3A896B98" w14:textId="77777777" w:rsidR="000E3849" w:rsidRPr="000E3849" w:rsidRDefault="000E3849" w:rsidP="009D247F">
      <w:pPr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Таблично-волновой - </w:t>
      </w:r>
      <w:proofErr w:type="spellStart"/>
      <w:r w:rsidRPr="000E3849">
        <w:rPr>
          <w:rFonts w:ascii="HelveticaNeue" w:hAnsi="HelveticaNeue" w:cs="HelveticaNeue"/>
          <w:color w:val="000000"/>
        </w:rPr>
        <w:t>Wavetable</w:t>
      </w:r>
      <w:proofErr w:type="spellEnd"/>
    </w:p>
    <w:p w14:paraId="44F16C20" w14:textId="77777777" w:rsidR="000E3849" w:rsidRPr="000E3849" w:rsidRDefault="000E3849" w:rsidP="009D247F">
      <w:pPr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Гранулярный - </w:t>
      </w:r>
      <w:proofErr w:type="spellStart"/>
      <w:r w:rsidRPr="000E3849">
        <w:rPr>
          <w:rFonts w:ascii="HelveticaNeue" w:hAnsi="HelveticaNeue" w:cs="HelveticaNeue"/>
          <w:color w:val="000000"/>
        </w:rPr>
        <w:t>Granular</w:t>
      </w:r>
      <w:proofErr w:type="spellEnd"/>
    </w:p>
    <w:p w14:paraId="7CCDF385" w14:textId="77777777" w:rsidR="000E3849" w:rsidRPr="000E3849" w:rsidRDefault="000E3849" w:rsidP="009D247F">
      <w:pPr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Операторный - FM</w:t>
      </w:r>
    </w:p>
    <w:p w14:paraId="040424BD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2E021E09" w14:textId="77777777" w:rsidR="000E3849" w:rsidRPr="000E3849" w:rsidRDefault="000E3849" w:rsidP="009D247F">
      <w:pPr>
        <w:numPr>
          <w:ilvl w:val="0"/>
          <w:numId w:val="18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Синтез звука путём частотной модуляции колебаний простой формы:</w:t>
      </w:r>
    </w:p>
    <w:p w14:paraId="2246FBAA" w14:textId="77777777" w:rsidR="000E3849" w:rsidRPr="000E3849" w:rsidRDefault="000E3849" w:rsidP="009D247F">
      <w:pPr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Аддитивный - </w:t>
      </w:r>
      <w:proofErr w:type="spellStart"/>
      <w:r w:rsidRPr="000E3849">
        <w:rPr>
          <w:rFonts w:ascii="HelveticaNeue" w:hAnsi="HelveticaNeue" w:cs="HelveticaNeue"/>
          <w:color w:val="000000"/>
        </w:rPr>
        <w:t>Additive</w:t>
      </w:r>
      <w:proofErr w:type="spellEnd"/>
    </w:p>
    <w:p w14:paraId="18316BAC" w14:textId="77777777" w:rsidR="000E3849" w:rsidRPr="000E3849" w:rsidRDefault="000E3849" w:rsidP="009D247F">
      <w:pPr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Субтрактивный - </w:t>
      </w:r>
      <w:proofErr w:type="spellStart"/>
      <w:r w:rsidRPr="000E3849">
        <w:rPr>
          <w:rFonts w:ascii="HelveticaNeue" w:hAnsi="HelveticaNeue" w:cs="HelveticaNeue"/>
          <w:color w:val="000000"/>
        </w:rPr>
        <w:t>Subtractive</w:t>
      </w:r>
      <w:proofErr w:type="spellEnd"/>
    </w:p>
    <w:p w14:paraId="3AFC60D4" w14:textId="77777777" w:rsidR="000E3849" w:rsidRPr="000E3849" w:rsidRDefault="000E3849" w:rsidP="009D247F">
      <w:pPr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Таблично-волновой - </w:t>
      </w:r>
      <w:proofErr w:type="spellStart"/>
      <w:r w:rsidRPr="000E3849">
        <w:rPr>
          <w:rFonts w:ascii="HelveticaNeue" w:hAnsi="HelveticaNeue" w:cs="HelveticaNeue"/>
          <w:color w:val="000000"/>
        </w:rPr>
        <w:t>Wavetable</w:t>
      </w:r>
      <w:proofErr w:type="spellEnd"/>
    </w:p>
    <w:p w14:paraId="7F1B7975" w14:textId="77777777" w:rsidR="000E3849" w:rsidRPr="000E3849" w:rsidRDefault="000E3849" w:rsidP="009D247F">
      <w:pPr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Гранулярный - </w:t>
      </w:r>
      <w:proofErr w:type="spellStart"/>
      <w:r w:rsidRPr="000E3849">
        <w:rPr>
          <w:rFonts w:ascii="HelveticaNeue" w:hAnsi="HelveticaNeue" w:cs="HelveticaNeue"/>
          <w:color w:val="000000"/>
        </w:rPr>
        <w:t>Granular</w:t>
      </w:r>
      <w:proofErr w:type="spellEnd"/>
    </w:p>
    <w:p w14:paraId="5C0F728A" w14:textId="77777777" w:rsidR="000E3849" w:rsidRPr="000E3849" w:rsidRDefault="000E3849" w:rsidP="009D247F">
      <w:pPr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Операторный - FM</w:t>
      </w:r>
    </w:p>
    <w:p w14:paraId="57AA0DD8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31E1FF05" w14:textId="77777777" w:rsidR="000E3849" w:rsidRPr="000E3849" w:rsidRDefault="000E3849" w:rsidP="009D247F">
      <w:pPr>
        <w:numPr>
          <w:ilvl w:val="0"/>
          <w:numId w:val="20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Синтез звука путём воспроизведения периодов колебаний, расположенных в специальных наборах:</w:t>
      </w:r>
    </w:p>
    <w:p w14:paraId="46013DB4" w14:textId="77777777" w:rsidR="000E3849" w:rsidRPr="000E3849" w:rsidRDefault="000E3849" w:rsidP="009D247F">
      <w:pPr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Аддитивный - </w:t>
      </w:r>
      <w:proofErr w:type="spellStart"/>
      <w:r w:rsidRPr="000E3849">
        <w:rPr>
          <w:rFonts w:ascii="HelveticaNeue" w:hAnsi="HelveticaNeue" w:cs="HelveticaNeue"/>
          <w:color w:val="000000"/>
        </w:rPr>
        <w:t>Additive</w:t>
      </w:r>
      <w:proofErr w:type="spellEnd"/>
    </w:p>
    <w:p w14:paraId="38A908E5" w14:textId="77777777" w:rsidR="000E3849" w:rsidRPr="000E3849" w:rsidRDefault="000E3849" w:rsidP="009D247F">
      <w:pPr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Субтрактивный - </w:t>
      </w:r>
      <w:proofErr w:type="spellStart"/>
      <w:r w:rsidRPr="000E3849">
        <w:rPr>
          <w:rFonts w:ascii="HelveticaNeue" w:hAnsi="HelveticaNeue" w:cs="HelveticaNeue"/>
          <w:color w:val="000000"/>
        </w:rPr>
        <w:t>Subtractive</w:t>
      </w:r>
      <w:proofErr w:type="spellEnd"/>
    </w:p>
    <w:p w14:paraId="47C6FF40" w14:textId="77777777" w:rsidR="000E3849" w:rsidRPr="000E3849" w:rsidRDefault="000E3849" w:rsidP="009D247F">
      <w:pPr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Таблично-волновой - </w:t>
      </w:r>
      <w:proofErr w:type="spellStart"/>
      <w:r w:rsidRPr="000E3849">
        <w:rPr>
          <w:rFonts w:ascii="HelveticaNeue" w:hAnsi="HelveticaNeue" w:cs="HelveticaNeue"/>
          <w:color w:val="000000"/>
        </w:rPr>
        <w:t>Wavetable</w:t>
      </w:r>
      <w:proofErr w:type="spellEnd"/>
    </w:p>
    <w:p w14:paraId="383B0DB9" w14:textId="77777777" w:rsidR="000E3849" w:rsidRPr="000E3849" w:rsidRDefault="000E3849" w:rsidP="009D247F">
      <w:pPr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Гранулярный - </w:t>
      </w:r>
      <w:proofErr w:type="spellStart"/>
      <w:r w:rsidRPr="000E3849">
        <w:rPr>
          <w:rFonts w:ascii="HelveticaNeue" w:hAnsi="HelveticaNeue" w:cs="HelveticaNeue"/>
          <w:color w:val="000000"/>
        </w:rPr>
        <w:t>Granular</w:t>
      </w:r>
      <w:proofErr w:type="spellEnd"/>
    </w:p>
    <w:p w14:paraId="4C8A3305" w14:textId="77777777" w:rsidR="000E3849" w:rsidRPr="000E3849" w:rsidRDefault="000E3849" w:rsidP="009D247F">
      <w:pPr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Операторный - FM</w:t>
      </w:r>
    </w:p>
    <w:p w14:paraId="6CD42539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21A4F6D1" w14:textId="77777777" w:rsidR="000E3849" w:rsidRPr="000E3849" w:rsidRDefault="000E3849" w:rsidP="009D247F">
      <w:pPr>
        <w:numPr>
          <w:ilvl w:val="0"/>
          <w:numId w:val="22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Модуль вычитания гармоник:</w:t>
      </w:r>
    </w:p>
    <w:p w14:paraId="509D742F" w14:textId="77777777" w:rsidR="000E3849" w:rsidRPr="000E3849" w:rsidRDefault="000E3849" w:rsidP="009D247F">
      <w:pPr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VCO</w:t>
      </w:r>
    </w:p>
    <w:p w14:paraId="437F1B1F" w14:textId="77777777" w:rsidR="000E3849" w:rsidRPr="000E3849" w:rsidRDefault="000E3849" w:rsidP="009D247F">
      <w:pPr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VCF</w:t>
      </w:r>
    </w:p>
    <w:p w14:paraId="7E404B40" w14:textId="77777777" w:rsidR="000E3849" w:rsidRPr="000E3849" w:rsidRDefault="000E3849" w:rsidP="009D247F">
      <w:pPr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LFO</w:t>
      </w:r>
    </w:p>
    <w:p w14:paraId="0393D209" w14:textId="77777777" w:rsidR="000E3849" w:rsidRPr="000E3849" w:rsidRDefault="000E3849" w:rsidP="009D247F">
      <w:pPr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ENV</w:t>
      </w:r>
    </w:p>
    <w:p w14:paraId="58ED5971" w14:textId="77777777" w:rsidR="000E3849" w:rsidRPr="000E3849" w:rsidRDefault="000E3849" w:rsidP="009D247F">
      <w:pPr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VCA</w:t>
      </w:r>
    </w:p>
    <w:p w14:paraId="248D2A68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56A08FE7" w14:textId="77777777" w:rsidR="000E3849" w:rsidRPr="000E3849" w:rsidRDefault="000E3849" w:rsidP="009D247F">
      <w:pPr>
        <w:numPr>
          <w:ilvl w:val="0"/>
          <w:numId w:val="24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Модуль генератора тона:</w:t>
      </w:r>
    </w:p>
    <w:p w14:paraId="68BD6CA1" w14:textId="77777777" w:rsidR="000E3849" w:rsidRPr="000E3849" w:rsidRDefault="000E3849" w:rsidP="009D247F">
      <w:pPr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VCO</w:t>
      </w:r>
    </w:p>
    <w:p w14:paraId="45FD42EA" w14:textId="77777777" w:rsidR="000E3849" w:rsidRPr="000E3849" w:rsidRDefault="000E3849" w:rsidP="009D247F">
      <w:pPr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VCF</w:t>
      </w:r>
    </w:p>
    <w:p w14:paraId="1FFCF077" w14:textId="77777777" w:rsidR="000E3849" w:rsidRPr="000E3849" w:rsidRDefault="000E3849" w:rsidP="009D247F">
      <w:pPr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LFO</w:t>
      </w:r>
    </w:p>
    <w:p w14:paraId="45A1B675" w14:textId="77777777" w:rsidR="000E3849" w:rsidRPr="000E3849" w:rsidRDefault="000E3849" w:rsidP="009D247F">
      <w:pPr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ENV</w:t>
      </w:r>
    </w:p>
    <w:p w14:paraId="67E18D4E" w14:textId="77777777" w:rsidR="000E3849" w:rsidRPr="000E3849" w:rsidRDefault="000E3849" w:rsidP="009D247F">
      <w:pPr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VCA</w:t>
      </w:r>
    </w:p>
    <w:p w14:paraId="52F6CB44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60E0D90D" w14:textId="77777777" w:rsidR="000E3849" w:rsidRPr="000E3849" w:rsidRDefault="000E3849" w:rsidP="009D247F">
      <w:pPr>
        <w:numPr>
          <w:ilvl w:val="0"/>
          <w:numId w:val="26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Модуль усилителя:</w:t>
      </w:r>
    </w:p>
    <w:p w14:paraId="2CF3B066" w14:textId="77777777" w:rsidR="000E3849" w:rsidRPr="000E3849" w:rsidRDefault="000E3849" w:rsidP="009D247F">
      <w:pPr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VCO</w:t>
      </w:r>
    </w:p>
    <w:p w14:paraId="1BC30961" w14:textId="77777777" w:rsidR="000E3849" w:rsidRPr="000E3849" w:rsidRDefault="000E3849" w:rsidP="009D247F">
      <w:pPr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VCF</w:t>
      </w:r>
    </w:p>
    <w:p w14:paraId="244B9D4A" w14:textId="77777777" w:rsidR="000E3849" w:rsidRPr="000E3849" w:rsidRDefault="000E3849" w:rsidP="009D247F">
      <w:pPr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LFO</w:t>
      </w:r>
    </w:p>
    <w:p w14:paraId="03DDEB90" w14:textId="77777777" w:rsidR="000E3849" w:rsidRPr="000E3849" w:rsidRDefault="000E3849" w:rsidP="009D247F">
      <w:pPr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ENV</w:t>
      </w:r>
    </w:p>
    <w:p w14:paraId="73A2B852" w14:textId="77777777" w:rsidR="000E3849" w:rsidRPr="000E3849" w:rsidRDefault="000E3849" w:rsidP="009D247F">
      <w:pPr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VCA</w:t>
      </w:r>
    </w:p>
    <w:p w14:paraId="448606CB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64BF6DE3" w14:textId="77777777" w:rsidR="000E3849" w:rsidRPr="000E3849" w:rsidRDefault="000E3849" w:rsidP="009D247F">
      <w:pPr>
        <w:numPr>
          <w:ilvl w:val="0"/>
          <w:numId w:val="28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 xml:space="preserve">Модуль генератора </w:t>
      </w:r>
      <w:proofErr w:type="gramStart"/>
      <w:r w:rsidRPr="000E3849">
        <w:rPr>
          <w:rFonts w:ascii="HelveticaNeue-Bold" w:hAnsi="HelveticaNeue-Bold" w:cs="HelveticaNeue-Bold"/>
          <w:b/>
          <w:bCs/>
          <w:color w:val="000000"/>
        </w:rPr>
        <w:t>огибающей</w:t>
      </w:r>
      <w:proofErr w:type="gramEnd"/>
      <w:r w:rsidRPr="000E3849">
        <w:rPr>
          <w:rFonts w:ascii="HelveticaNeue-Bold" w:hAnsi="HelveticaNeue-Bold" w:cs="HelveticaNeue-Bold"/>
          <w:b/>
          <w:bCs/>
          <w:color w:val="000000"/>
        </w:rPr>
        <w:t>:</w:t>
      </w:r>
    </w:p>
    <w:p w14:paraId="1EE79CFF" w14:textId="77777777" w:rsidR="000E3849" w:rsidRPr="000E3849" w:rsidRDefault="000E3849" w:rsidP="009D247F">
      <w:pPr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VCO</w:t>
      </w:r>
    </w:p>
    <w:p w14:paraId="367E9BF5" w14:textId="77777777" w:rsidR="000E3849" w:rsidRPr="000E3849" w:rsidRDefault="000E3849" w:rsidP="009D247F">
      <w:pPr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VCF</w:t>
      </w:r>
    </w:p>
    <w:p w14:paraId="3231DE1F" w14:textId="77777777" w:rsidR="000E3849" w:rsidRPr="000E3849" w:rsidRDefault="000E3849" w:rsidP="009D247F">
      <w:pPr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LFO</w:t>
      </w:r>
    </w:p>
    <w:p w14:paraId="3E23161E" w14:textId="77777777" w:rsidR="000E3849" w:rsidRPr="000E3849" w:rsidRDefault="000E3849" w:rsidP="009D247F">
      <w:pPr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ENV</w:t>
      </w:r>
    </w:p>
    <w:p w14:paraId="631441FB" w14:textId="77777777" w:rsidR="000E3849" w:rsidRPr="000E3849" w:rsidRDefault="000E3849" w:rsidP="009D247F">
      <w:pPr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VCA</w:t>
      </w:r>
    </w:p>
    <w:p w14:paraId="1B342628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3AA89C8E" w14:textId="77777777" w:rsidR="000E3849" w:rsidRPr="000E3849" w:rsidRDefault="000E3849" w:rsidP="009D247F">
      <w:pPr>
        <w:numPr>
          <w:ilvl w:val="0"/>
          <w:numId w:val="30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Модуль генератора низкой частоты:</w:t>
      </w:r>
    </w:p>
    <w:p w14:paraId="718ACD1F" w14:textId="77777777" w:rsidR="000E3849" w:rsidRPr="000E3849" w:rsidRDefault="000E3849" w:rsidP="009D247F">
      <w:pPr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VCO</w:t>
      </w:r>
    </w:p>
    <w:p w14:paraId="74EC20C9" w14:textId="77777777" w:rsidR="000E3849" w:rsidRPr="000E3849" w:rsidRDefault="000E3849" w:rsidP="009D247F">
      <w:pPr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VCF</w:t>
      </w:r>
    </w:p>
    <w:p w14:paraId="21B2A90C" w14:textId="77777777" w:rsidR="000E3849" w:rsidRPr="000E3849" w:rsidRDefault="000E3849" w:rsidP="009D247F">
      <w:pPr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LFO</w:t>
      </w:r>
    </w:p>
    <w:p w14:paraId="5E0BE5BC" w14:textId="77777777" w:rsidR="000E3849" w:rsidRPr="000E3849" w:rsidRDefault="000E3849" w:rsidP="009D247F">
      <w:pPr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ENV</w:t>
      </w:r>
    </w:p>
    <w:p w14:paraId="097935DE" w14:textId="77777777" w:rsidR="000E3849" w:rsidRPr="000E3849" w:rsidRDefault="000E3849" w:rsidP="009D247F">
      <w:pPr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VCA</w:t>
      </w:r>
    </w:p>
    <w:p w14:paraId="0A142D97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4325A637" w14:textId="77777777" w:rsidR="000E3849" w:rsidRPr="000E3849" w:rsidRDefault="000E3849" w:rsidP="009D247F">
      <w:pPr>
        <w:numPr>
          <w:ilvl w:val="0"/>
          <w:numId w:val="32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Тип шума, спектральная плотность которого равномерно распределена по всему частотному диапазону:</w:t>
      </w:r>
    </w:p>
    <w:p w14:paraId="166653D7" w14:textId="77777777" w:rsidR="000E3849" w:rsidRPr="000E3849" w:rsidRDefault="000E3849" w:rsidP="009D247F">
      <w:pPr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Красный</w:t>
      </w:r>
    </w:p>
    <w:p w14:paraId="6EAB19FF" w14:textId="77777777" w:rsidR="000E3849" w:rsidRPr="000E3849" w:rsidRDefault="000E3849" w:rsidP="009D247F">
      <w:pPr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Синий</w:t>
      </w:r>
    </w:p>
    <w:p w14:paraId="35114300" w14:textId="77777777" w:rsidR="000E3849" w:rsidRPr="000E3849" w:rsidRDefault="000E3849" w:rsidP="009D247F">
      <w:pPr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Белый</w:t>
      </w:r>
    </w:p>
    <w:p w14:paraId="7244181C" w14:textId="77777777" w:rsidR="000E3849" w:rsidRPr="000E3849" w:rsidRDefault="000E3849" w:rsidP="009D247F">
      <w:pPr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Розовый</w:t>
      </w:r>
    </w:p>
    <w:p w14:paraId="395DE475" w14:textId="77777777" w:rsidR="000E3849" w:rsidRPr="000E3849" w:rsidRDefault="000E3849" w:rsidP="009D247F">
      <w:pPr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Фиолетовый</w:t>
      </w:r>
    </w:p>
    <w:p w14:paraId="621220C3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6C7FC4E2" w14:textId="77777777" w:rsidR="000E3849" w:rsidRPr="000E3849" w:rsidRDefault="000E3849" w:rsidP="009D247F">
      <w:pPr>
        <w:numPr>
          <w:ilvl w:val="0"/>
          <w:numId w:val="34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Тип шума, спектральная плотность которого затухает на 3 дБ</w:t>
      </w:r>
      <w:proofErr w:type="gramStart"/>
      <w:r w:rsidRPr="000E3849">
        <w:rPr>
          <w:rFonts w:ascii="HelveticaNeue-Bold" w:hAnsi="HelveticaNeue-Bold" w:cs="HelveticaNeue-Bold"/>
          <w:b/>
          <w:bCs/>
          <w:color w:val="000000"/>
        </w:rPr>
        <w:t>/О</w:t>
      </w:r>
      <w:proofErr w:type="gramEnd"/>
      <w:r w:rsidRPr="000E3849">
        <w:rPr>
          <w:rFonts w:ascii="HelveticaNeue-Bold" w:hAnsi="HelveticaNeue-Bold" w:cs="HelveticaNeue-Bold"/>
          <w:b/>
          <w:bCs/>
          <w:color w:val="000000"/>
        </w:rPr>
        <w:t>кт.:</w:t>
      </w:r>
    </w:p>
    <w:p w14:paraId="7CB10F74" w14:textId="77777777" w:rsidR="000E3849" w:rsidRPr="000E3849" w:rsidRDefault="000E3849" w:rsidP="009D247F">
      <w:pPr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Красный</w:t>
      </w:r>
    </w:p>
    <w:p w14:paraId="2FAAD100" w14:textId="77777777" w:rsidR="000E3849" w:rsidRPr="000E3849" w:rsidRDefault="000E3849" w:rsidP="009D247F">
      <w:pPr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Синий</w:t>
      </w:r>
    </w:p>
    <w:p w14:paraId="4720AA37" w14:textId="77777777" w:rsidR="000E3849" w:rsidRPr="000E3849" w:rsidRDefault="000E3849" w:rsidP="009D247F">
      <w:pPr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Белый</w:t>
      </w:r>
    </w:p>
    <w:p w14:paraId="4B2EE92E" w14:textId="77777777" w:rsidR="000E3849" w:rsidRPr="000E3849" w:rsidRDefault="000E3849" w:rsidP="009D247F">
      <w:pPr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Розовый</w:t>
      </w:r>
    </w:p>
    <w:p w14:paraId="61B46473" w14:textId="77777777" w:rsidR="000E3849" w:rsidRPr="000E3849" w:rsidRDefault="000E3849" w:rsidP="009D247F">
      <w:pPr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Фиолетовый</w:t>
      </w:r>
    </w:p>
    <w:p w14:paraId="607E6857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6C75C644" w14:textId="77777777" w:rsidR="000E3849" w:rsidRPr="000E3849" w:rsidRDefault="000E3849" w:rsidP="009D247F">
      <w:pPr>
        <w:numPr>
          <w:ilvl w:val="0"/>
          <w:numId w:val="36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Тип шума, спектральная плотность которого затухает на 6 дБ</w:t>
      </w:r>
      <w:proofErr w:type="gramStart"/>
      <w:r w:rsidRPr="000E3849">
        <w:rPr>
          <w:rFonts w:ascii="HelveticaNeue-Bold" w:hAnsi="HelveticaNeue-Bold" w:cs="HelveticaNeue-Bold"/>
          <w:b/>
          <w:bCs/>
          <w:color w:val="000000"/>
        </w:rPr>
        <w:t>/О</w:t>
      </w:r>
      <w:proofErr w:type="gramEnd"/>
      <w:r w:rsidRPr="000E3849">
        <w:rPr>
          <w:rFonts w:ascii="HelveticaNeue-Bold" w:hAnsi="HelveticaNeue-Bold" w:cs="HelveticaNeue-Bold"/>
          <w:b/>
          <w:bCs/>
          <w:color w:val="000000"/>
        </w:rPr>
        <w:t>кт.:</w:t>
      </w:r>
    </w:p>
    <w:p w14:paraId="7D4417C9" w14:textId="77777777" w:rsidR="000E3849" w:rsidRPr="000E3849" w:rsidRDefault="000E3849" w:rsidP="009D247F">
      <w:pPr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Красный</w:t>
      </w:r>
    </w:p>
    <w:p w14:paraId="3851683D" w14:textId="77777777" w:rsidR="000E3849" w:rsidRPr="000E3849" w:rsidRDefault="000E3849" w:rsidP="009D247F">
      <w:pPr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Синий</w:t>
      </w:r>
    </w:p>
    <w:p w14:paraId="2618CD7E" w14:textId="77777777" w:rsidR="000E3849" w:rsidRPr="000E3849" w:rsidRDefault="000E3849" w:rsidP="009D247F">
      <w:pPr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Белый</w:t>
      </w:r>
    </w:p>
    <w:p w14:paraId="209032BE" w14:textId="77777777" w:rsidR="000E3849" w:rsidRPr="000E3849" w:rsidRDefault="000E3849" w:rsidP="009D247F">
      <w:pPr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Розовый</w:t>
      </w:r>
    </w:p>
    <w:p w14:paraId="56F75FF0" w14:textId="77777777" w:rsidR="000E3849" w:rsidRPr="000E3849" w:rsidRDefault="000E3849" w:rsidP="009D247F">
      <w:pPr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Фиолетовый</w:t>
      </w:r>
    </w:p>
    <w:p w14:paraId="6B286DE0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090C159A" w14:textId="77777777" w:rsidR="000E3849" w:rsidRPr="000E3849" w:rsidRDefault="000E3849" w:rsidP="009D247F">
      <w:pPr>
        <w:numPr>
          <w:ilvl w:val="0"/>
          <w:numId w:val="38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Тип шума, спектральная плотность которого увеличивается на 6 дБ</w:t>
      </w:r>
      <w:proofErr w:type="gramStart"/>
      <w:r w:rsidRPr="000E3849">
        <w:rPr>
          <w:rFonts w:ascii="HelveticaNeue-Bold" w:hAnsi="HelveticaNeue-Bold" w:cs="HelveticaNeue-Bold"/>
          <w:b/>
          <w:bCs/>
          <w:color w:val="000000"/>
        </w:rPr>
        <w:t>/О</w:t>
      </w:r>
      <w:proofErr w:type="gramEnd"/>
      <w:r w:rsidRPr="000E3849">
        <w:rPr>
          <w:rFonts w:ascii="HelveticaNeue-Bold" w:hAnsi="HelveticaNeue-Bold" w:cs="HelveticaNeue-Bold"/>
          <w:b/>
          <w:bCs/>
          <w:color w:val="000000"/>
        </w:rPr>
        <w:t>кт.:</w:t>
      </w:r>
    </w:p>
    <w:p w14:paraId="2FA565BA" w14:textId="77777777" w:rsidR="000E3849" w:rsidRPr="000E3849" w:rsidRDefault="000E3849" w:rsidP="009D247F">
      <w:pPr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Красный</w:t>
      </w:r>
    </w:p>
    <w:p w14:paraId="773C4D8F" w14:textId="77777777" w:rsidR="000E3849" w:rsidRPr="000E3849" w:rsidRDefault="000E3849" w:rsidP="009D247F">
      <w:pPr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Синий</w:t>
      </w:r>
    </w:p>
    <w:p w14:paraId="5F78619B" w14:textId="77777777" w:rsidR="000E3849" w:rsidRPr="000E3849" w:rsidRDefault="000E3849" w:rsidP="009D247F">
      <w:pPr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Белый</w:t>
      </w:r>
    </w:p>
    <w:p w14:paraId="28455E7D" w14:textId="77777777" w:rsidR="000E3849" w:rsidRPr="000E3849" w:rsidRDefault="000E3849" w:rsidP="009D247F">
      <w:pPr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Розовый</w:t>
      </w:r>
    </w:p>
    <w:p w14:paraId="08469976" w14:textId="77777777" w:rsidR="000E3849" w:rsidRPr="000E3849" w:rsidRDefault="000E3849" w:rsidP="009D247F">
      <w:pPr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Фиолетовый</w:t>
      </w:r>
    </w:p>
    <w:p w14:paraId="1779F240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3C4F456F" w14:textId="77777777" w:rsidR="000E3849" w:rsidRPr="000E3849" w:rsidRDefault="000E3849" w:rsidP="009D247F">
      <w:pPr>
        <w:numPr>
          <w:ilvl w:val="0"/>
          <w:numId w:val="40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Тип шума, спектральная плотность которого увеличивается на 3 дБ</w:t>
      </w:r>
      <w:proofErr w:type="gramStart"/>
      <w:r w:rsidRPr="000E3849">
        <w:rPr>
          <w:rFonts w:ascii="HelveticaNeue-Bold" w:hAnsi="HelveticaNeue-Bold" w:cs="HelveticaNeue-Bold"/>
          <w:b/>
          <w:bCs/>
          <w:color w:val="000000"/>
        </w:rPr>
        <w:t>/О</w:t>
      </w:r>
      <w:proofErr w:type="gramEnd"/>
      <w:r w:rsidRPr="000E3849">
        <w:rPr>
          <w:rFonts w:ascii="HelveticaNeue-Bold" w:hAnsi="HelveticaNeue-Bold" w:cs="HelveticaNeue-Bold"/>
          <w:b/>
          <w:bCs/>
          <w:color w:val="000000"/>
        </w:rPr>
        <w:t>кт.:</w:t>
      </w:r>
    </w:p>
    <w:p w14:paraId="48279867" w14:textId="77777777" w:rsidR="000E3849" w:rsidRPr="000E3849" w:rsidRDefault="000E3849" w:rsidP="009D247F">
      <w:pPr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Красный</w:t>
      </w:r>
    </w:p>
    <w:p w14:paraId="320E8288" w14:textId="77777777" w:rsidR="000E3849" w:rsidRPr="000E3849" w:rsidRDefault="000E3849" w:rsidP="009D247F">
      <w:pPr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Синий</w:t>
      </w:r>
    </w:p>
    <w:p w14:paraId="71B27072" w14:textId="77777777" w:rsidR="000E3849" w:rsidRPr="000E3849" w:rsidRDefault="000E3849" w:rsidP="009D247F">
      <w:pPr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Белый</w:t>
      </w:r>
    </w:p>
    <w:p w14:paraId="6590CBD5" w14:textId="77777777" w:rsidR="000E3849" w:rsidRPr="000E3849" w:rsidRDefault="000E3849" w:rsidP="009D247F">
      <w:pPr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Розовый</w:t>
      </w:r>
    </w:p>
    <w:p w14:paraId="7EE8A57C" w14:textId="77777777" w:rsidR="000E3849" w:rsidRPr="000E3849" w:rsidRDefault="000E3849" w:rsidP="009D247F">
      <w:pPr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Фиолетовый</w:t>
      </w:r>
    </w:p>
    <w:p w14:paraId="3E217098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23E95C73" w14:textId="77777777" w:rsidR="000E3849" w:rsidRPr="000E3849" w:rsidRDefault="000E3849" w:rsidP="009D247F">
      <w:pPr>
        <w:numPr>
          <w:ilvl w:val="0"/>
          <w:numId w:val="42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 xml:space="preserve">Первый фильм, использовавший систему </w:t>
      </w:r>
      <w:proofErr w:type="spellStart"/>
      <w:r w:rsidRPr="000E3849">
        <w:rPr>
          <w:rFonts w:ascii="HelveticaNeue-Bold" w:hAnsi="HelveticaNeue-Bold" w:cs="HelveticaNeue-Bold"/>
          <w:b/>
          <w:bCs/>
          <w:color w:val="000000"/>
        </w:rPr>
        <w:t>Dolby</w:t>
      </w:r>
      <w:proofErr w:type="spellEnd"/>
      <w:r w:rsidRPr="000E3849">
        <w:rPr>
          <w:rFonts w:ascii="HelveticaNeue-Bold" w:hAnsi="HelveticaNeue-Bold" w:cs="HelveticaNeue-Bold"/>
          <w:b/>
          <w:bCs/>
          <w:color w:val="000000"/>
        </w:rPr>
        <w:t xml:space="preserve"> A:</w:t>
      </w:r>
    </w:p>
    <w:p w14:paraId="4A8C6A77" w14:textId="77777777" w:rsidR="000E3849" w:rsidRPr="000E3849" w:rsidRDefault="000E3849" w:rsidP="009D247F">
      <w:pPr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"Звёздные войны"/"</w:t>
      </w:r>
      <w:proofErr w:type="spellStart"/>
      <w:r w:rsidRPr="000E3849">
        <w:rPr>
          <w:rFonts w:ascii="HelveticaNeue" w:hAnsi="HelveticaNeue" w:cs="HelveticaNeue"/>
          <w:color w:val="000000"/>
        </w:rPr>
        <w:t>Star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Wars</w:t>
      </w:r>
      <w:proofErr w:type="spellEnd"/>
      <w:r w:rsidRPr="000E3849">
        <w:rPr>
          <w:rFonts w:ascii="HelveticaNeue" w:hAnsi="HelveticaNeue" w:cs="HelveticaNeue"/>
          <w:color w:val="000000"/>
        </w:rPr>
        <w:t>"</w:t>
      </w:r>
    </w:p>
    <w:p w14:paraId="07DD2409" w14:textId="77777777" w:rsidR="000E3849" w:rsidRPr="000E3849" w:rsidRDefault="000E3849" w:rsidP="009D247F">
      <w:pPr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  <w:lang w:val="en-US"/>
        </w:rPr>
      </w:pPr>
      <w:r w:rsidRPr="000E3849">
        <w:rPr>
          <w:rFonts w:ascii="HelveticaNeue" w:hAnsi="HelveticaNeue" w:cs="HelveticaNeue"/>
          <w:color w:val="000000"/>
          <w:lang w:val="en-US"/>
        </w:rPr>
        <w:t>"</w:t>
      </w:r>
      <w:r w:rsidRPr="000E3849">
        <w:rPr>
          <w:rFonts w:ascii="HelveticaNeue" w:hAnsi="HelveticaNeue" w:cs="HelveticaNeue"/>
          <w:color w:val="000000"/>
        </w:rPr>
        <w:t>Заводной</w:t>
      </w:r>
      <w:r w:rsidRPr="000E3849">
        <w:rPr>
          <w:rFonts w:ascii="HelveticaNeue" w:hAnsi="HelveticaNeue" w:cs="HelveticaNeue"/>
          <w:color w:val="000000"/>
          <w:lang w:val="en-US"/>
        </w:rPr>
        <w:t xml:space="preserve"> </w:t>
      </w:r>
      <w:r w:rsidRPr="000E3849">
        <w:rPr>
          <w:rFonts w:ascii="HelveticaNeue" w:hAnsi="HelveticaNeue" w:cs="HelveticaNeue"/>
          <w:color w:val="000000"/>
        </w:rPr>
        <w:t>апельсин</w:t>
      </w:r>
      <w:r w:rsidRPr="000E3849">
        <w:rPr>
          <w:rFonts w:ascii="HelveticaNeue" w:hAnsi="HelveticaNeue" w:cs="HelveticaNeue"/>
          <w:color w:val="000000"/>
          <w:lang w:val="en-US"/>
        </w:rPr>
        <w:t>"/"A Clockwork Orange"</w:t>
      </w:r>
    </w:p>
    <w:p w14:paraId="49BC27B7" w14:textId="77777777" w:rsidR="000E3849" w:rsidRPr="000E3849" w:rsidRDefault="000E3849" w:rsidP="009D247F">
      <w:pPr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"Возвращение </w:t>
      </w:r>
      <w:proofErr w:type="spellStart"/>
      <w:r w:rsidRPr="000E3849">
        <w:rPr>
          <w:rFonts w:ascii="HelveticaNeue" w:hAnsi="HelveticaNeue" w:cs="HelveticaNeue"/>
          <w:color w:val="000000"/>
        </w:rPr>
        <w:t>Бэтмена</w:t>
      </w:r>
      <w:proofErr w:type="spellEnd"/>
      <w:r w:rsidRPr="000E3849">
        <w:rPr>
          <w:rFonts w:ascii="HelveticaNeue" w:hAnsi="HelveticaNeue" w:cs="HelveticaNeue"/>
          <w:color w:val="000000"/>
        </w:rPr>
        <w:t>"/"</w:t>
      </w:r>
      <w:proofErr w:type="spellStart"/>
      <w:r w:rsidRPr="000E3849">
        <w:rPr>
          <w:rFonts w:ascii="HelveticaNeue" w:hAnsi="HelveticaNeue" w:cs="HelveticaNeue"/>
          <w:color w:val="000000"/>
        </w:rPr>
        <w:t>Batman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Returns</w:t>
      </w:r>
      <w:proofErr w:type="spellEnd"/>
      <w:r w:rsidRPr="000E3849">
        <w:rPr>
          <w:rFonts w:ascii="HelveticaNeue" w:hAnsi="HelveticaNeue" w:cs="HelveticaNeue"/>
          <w:color w:val="000000"/>
        </w:rPr>
        <w:t>"</w:t>
      </w:r>
    </w:p>
    <w:p w14:paraId="524C6508" w14:textId="77777777" w:rsidR="000E3849" w:rsidRPr="000E3849" w:rsidRDefault="000E3849" w:rsidP="009D247F">
      <w:pPr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</w:t>
      </w:r>
      <w:proofErr w:type="gramStart"/>
      <w:r w:rsidRPr="000E3849">
        <w:rPr>
          <w:rFonts w:ascii="HelveticaNeue" w:hAnsi="HelveticaNeue" w:cs="HelveticaNeue"/>
          <w:color w:val="000000"/>
        </w:rPr>
        <w:t>Храбрая</w:t>
      </w:r>
      <w:proofErr w:type="gramEnd"/>
      <w:r w:rsidRPr="000E3849">
        <w:rPr>
          <w:rFonts w:ascii="HelveticaNeue" w:hAnsi="HelveticaNeue" w:cs="HelveticaNeue"/>
          <w:color w:val="000000"/>
        </w:rPr>
        <w:t xml:space="preserve"> сердцем"/"</w:t>
      </w:r>
      <w:proofErr w:type="spellStart"/>
      <w:r w:rsidRPr="000E3849">
        <w:rPr>
          <w:rFonts w:ascii="HelveticaNeue" w:hAnsi="HelveticaNeue" w:cs="HelveticaNeue"/>
          <w:color w:val="000000"/>
        </w:rPr>
        <w:t>Brave</w:t>
      </w:r>
      <w:proofErr w:type="spellEnd"/>
      <w:r w:rsidRPr="000E3849">
        <w:rPr>
          <w:rFonts w:ascii="HelveticaNeue" w:hAnsi="HelveticaNeue" w:cs="HelveticaNeue"/>
          <w:color w:val="000000"/>
        </w:rPr>
        <w:t>"</w:t>
      </w:r>
    </w:p>
    <w:p w14:paraId="57CCBDAB" w14:textId="77777777" w:rsidR="000E3849" w:rsidRPr="000E3849" w:rsidRDefault="000E3849" w:rsidP="009D247F">
      <w:pPr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"Апокалипсис сегодня"/"</w:t>
      </w:r>
      <w:proofErr w:type="spellStart"/>
      <w:r w:rsidRPr="000E3849">
        <w:rPr>
          <w:rFonts w:ascii="HelveticaNeue" w:hAnsi="HelveticaNeue" w:cs="HelveticaNeue"/>
          <w:color w:val="000000"/>
        </w:rPr>
        <w:t>Apocalypse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Now</w:t>
      </w:r>
      <w:proofErr w:type="spellEnd"/>
      <w:r w:rsidRPr="000E3849">
        <w:rPr>
          <w:rFonts w:ascii="HelveticaNeue" w:hAnsi="HelveticaNeue" w:cs="HelveticaNeue"/>
          <w:color w:val="000000"/>
        </w:rPr>
        <w:t>"</w:t>
      </w:r>
    </w:p>
    <w:p w14:paraId="64953A30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4BE620F3" w14:textId="77777777" w:rsidR="000E3849" w:rsidRPr="000E3849" w:rsidRDefault="000E3849" w:rsidP="009D247F">
      <w:pPr>
        <w:numPr>
          <w:ilvl w:val="0"/>
          <w:numId w:val="44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 xml:space="preserve">Первый фильм, использовавший систему </w:t>
      </w:r>
      <w:proofErr w:type="spellStart"/>
      <w:r w:rsidRPr="000E3849">
        <w:rPr>
          <w:rFonts w:ascii="HelveticaNeue-Bold" w:hAnsi="HelveticaNeue-Bold" w:cs="HelveticaNeue-Bold"/>
          <w:b/>
          <w:bCs/>
          <w:color w:val="000000"/>
        </w:rPr>
        <w:t>Dolby</w:t>
      </w:r>
      <w:proofErr w:type="spellEnd"/>
      <w:r w:rsidRPr="000E3849">
        <w:rPr>
          <w:rFonts w:ascii="HelveticaNeue-Bold" w:hAnsi="HelveticaNeue-Bold" w:cs="HelveticaNeue-Bold"/>
          <w:b/>
          <w:bCs/>
          <w:color w:val="000000"/>
        </w:rPr>
        <w:t xml:space="preserve"> </w:t>
      </w:r>
      <w:proofErr w:type="spellStart"/>
      <w:r w:rsidRPr="000E3849">
        <w:rPr>
          <w:rFonts w:ascii="HelveticaNeue-Bold" w:hAnsi="HelveticaNeue-Bold" w:cs="HelveticaNeue-Bold"/>
          <w:b/>
          <w:bCs/>
          <w:color w:val="000000"/>
        </w:rPr>
        <w:t>Digital</w:t>
      </w:r>
      <w:proofErr w:type="spellEnd"/>
      <w:r w:rsidRPr="000E3849">
        <w:rPr>
          <w:rFonts w:ascii="HelveticaNeue-Bold" w:hAnsi="HelveticaNeue-Bold" w:cs="HelveticaNeue-Bold"/>
          <w:b/>
          <w:bCs/>
          <w:color w:val="000000"/>
        </w:rPr>
        <w:t>:</w:t>
      </w:r>
    </w:p>
    <w:p w14:paraId="568AD820" w14:textId="77777777" w:rsidR="000E3849" w:rsidRPr="000E3849" w:rsidRDefault="000E3849" w:rsidP="009D247F">
      <w:pPr>
        <w:numPr>
          <w:ilvl w:val="0"/>
          <w:numId w:val="4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Звёздные войны"/"</w:t>
      </w:r>
      <w:proofErr w:type="spellStart"/>
      <w:r w:rsidRPr="000E3849">
        <w:rPr>
          <w:rFonts w:ascii="HelveticaNeue" w:hAnsi="HelveticaNeue" w:cs="HelveticaNeue"/>
          <w:color w:val="000000"/>
        </w:rPr>
        <w:t>Star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Wars</w:t>
      </w:r>
      <w:proofErr w:type="spellEnd"/>
      <w:r w:rsidRPr="000E3849">
        <w:rPr>
          <w:rFonts w:ascii="HelveticaNeue" w:hAnsi="HelveticaNeue" w:cs="HelveticaNeue"/>
          <w:color w:val="000000"/>
        </w:rPr>
        <w:t>"</w:t>
      </w:r>
    </w:p>
    <w:p w14:paraId="27923944" w14:textId="77777777" w:rsidR="000E3849" w:rsidRPr="000E3849" w:rsidRDefault="000E3849" w:rsidP="009D247F">
      <w:pPr>
        <w:numPr>
          <w:ilvl w:val="0"/>
          <w:numId w:val="4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  <w:lang w:val="en-US"/>
        </w:rPr>
      </w:pPr>
      <w:r w:rsidRPr="000E3849">
        <w:rPr>
          <w:rFonts w:ascii="HelveticaNeue" w:hAnsi="HelveticaNeue" w:cs="HelveticaNeue"/>
          <w:color w:val="000000"/>
          <w:lang w:val="en-US"/>
        </w:rPr>
        <w:t>"</w:t>
      </w:r>
      <w:r w:rsidRPr="000E3849">
        <w:rPr>
          <w:rFonts w:ascii="HelveticaNeue" w:hAnsi="HelveticaNeue" w:cs="HelveticaNeue"/>
          <w:color w:val="000000"/>
        </w:rPr>
        <w:t>Заводной</w:t>
      </w:r>
      <w:r w:rsidRPr="000E3849">
        <w:rPr>
          <w:rFonts w:ascii="HelveticaNeue" w:hAnsi="HelveticaNeue" w:cs="HelveticaNeue"/>
          <w:color w:val="000000"/>
          <w:lang w:val="en-US"/>
        </w:rPr>
        <w:t xml:space="preserve"> </w:t>
      </w:r>
      <w:r w:rsidRPr="000E3849">
        <w:rPr>
          <w:rFonts w:ascii="HelveticaNeue" w:hAnsi="HelveticaNeue" w:cs="HelveticaNeue"/>
          <w:color w:val="000000"/>
        </w:rPr>
        <w:t>апельсин</w:t>
      </w:r>
      <w:r w:rsidRPr="000E3849">
        <w:rPr>
          <w:rFonts w:ascii="HelveticaNeue" w:hAnsi="HelveticaNeue" w:cs="HelveticaNeue"/>
          <w:color w:val="000000"/>
          <w:lang w:val="en-US"/>
        </w:rPr>
        <w:t>"/"A Clockwork Orange"</w:t>
      </w:r>
    </w:p>
    <w:p w14:paraId="2FAB9FEC" w14:textId="77777777" w:rsidR="000E3849" w:rsidRPr="000E3849" w:rsidRDefault="000E3849" w:rsidP="009D247F">
      <w:pPr>
        <w:numPr>
          <w:ilvl w:val="0"/>
          <w:numId w:val="4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"Возвращение </w:t>
      </w:r>
      <w:proofErr w:type="spellStart"/>
      <w:r w:rsidRPr="000E3849">
        <w:rPr>
          <w:rFonts w:ascii="HelveticaNeue" w:hAnsi="HelveticaNeue" w:cs="HelveticaNeue"/>
          <w:color w:val="000000"/>
        </w:rPr>
        <w:t>Бэтмена</w:t>
      </w:r>
      <w:proofErr w:type="spellEnd"/>
      <w:r w:rsidRPr="000E3849">
        <w:rPr>
          <w:rFonts w:ascii="HelveticaNeue" w:hAnsi="HelveticaNeue" w:cs="HelveticaNeue"/>
          <w:color w:val="000000"/>
        </w:rPr>
        <w:t>"/"</w:t>
      </w:r>
      <w:proofErr w:type="spellStart"/>
      <w:r w:rsidRPr="000E3849">
        <w:rPr>
          <w:rFonts w:ascii="HelveticaNeue" w:hAnsi="HelveticaNeue" w:cs="HelveticaNeue"/>
          <w:color w:val="000000"/>
        </w:rPr>
        <w:t>Batman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Returns</w:t>
      </w:r>
      <w:proofErr w:type="spellEnd"/>
      <w:r w:rsidRPr="000E3849">
        <w:rPr>
          <w:rFonts w:ascii="HelveticaNeue" w:hAnsi="HelveticaNeue" w:cs="HelveticaNeue"/>
          <w:color w:val="000000"/>
        </w:rPr>
        <w:t>"</w:t>
      </w:r>
    </w:p>
    <w:p w14:paraId="6622FFBE" w14:textId="77777777" w:rsidR="000E3849" w:rsidRPr="000E3849" w:rsidRDefault="000E3849" w:rsidP="009D247F">
      <w:pPr>
        <w:numPr>
          <w:ilvl w:val="0"/>
          <w:numId w:val="4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</w:t>
      </w:r>
      <w:proofErr w:type="gramStart"/>
      <w:r w:rsidRPr="000E3849">
        <w:rPr>
          <w:rFonts w:ascii="HelveticaNeue" w:hAnsi="HelveticaNeue" w:cs="HelveticaNeue"/>
          <w:color w:val="000000"/>
        </w:rPr>
        <w:t>Храбрая</w:t>
      </w:r>
      <w:proofErr w:type="gramEnd"/>
      <w:r w:rsidRPr="000E3849">
        <w:rPr>
          <w:rFonts w:ascii="HelveticaNeue" w:hAnsi="HelveticaNeue" w:cs="HelveticaNeue"/>
          <w:color w:val="000000"/>
        </w:rPr>
        <w:t xml:space="preserve"> сердцем"/"</w:t>
      </w:r>
      <w:proofErr w:type="spellStart"/>
      <w:r w:rsidRPr="000E3849">
        <w:rPr>
          <w:rFonts w:ascii="HelveticaNeue" w:hAnsi="HelveticaNeue" w:cs="HelveticaNeue"/>
          <w:color w:val="000000"/>
        </w:rPr>
        <w:t>Brave</w:t>
      </w:r>
      <w:proofErr w:type="spellEnd"/>
      <w:r w:rsidRPr="000E3849">
        <w:rPr>
          <w:rFonts w:ascii="HelveticaNeue" w:hAnsi="HelveticaNeue" w:cs="HelveticaNeue"/>
          <w:color w:val="000000"/>
        </w:rPr>
        <w:t>"</w:t>
      </w:r>
    </w:p>
    <w:p w14:paraId="67BA0226" w14:textId="77777777" w:rsidR="000E3849" w:rsidRPr="000E3849" w:rsidRDefault="000E3849" w:rsidP="009D247F">
      <w:pPr>
        <w:numPr>
          <w:ilvl w:val="0"/>
          <w:numId w:val="4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"Апокалипсис сегодня"/"</w:t>
      </w:r>
      <w:proofErr w:type="spellStart"/>
      <w:r w:rsidRPr="000E3849">
        <w:rPr>
          <w:rFonts w:ascii="HelveticaNeue" w:hAnsi="HelveticaNeue" w:cs="HelveticaNeue"/>
          <w:color w:val="000000"/>
        </w:rPr>
        <w:t>Apocalypse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Now</w:t>
      </w:r>
      <w:proofErr w:type="spellEnd"/>
      <w:r w:rsidRPr="000E3849">
        <w:rPr>
          <w:rFonts w:ascii="HelveticaNeue" w:hAnsi="HelveticaNeue" w:cs="HelveticaNeue"/>
          <w:color w:val="000000"/>
        </w:rPr>
        <w:t>"</w:t>
      </w:r>
    </w:p>
    <w:p w14:paraId="65F15BBF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77599676" w14:textId="77777777" w:rsidR="000E3849" w:rsidRPr="000E3849" w:rsidRDefault="000E3849" w:rsidP="009D247F">
      <w:pPr>
        <w:numPr>
          <w:ilvl w:val="0"/>
          <w:numId w:val="46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 xml:space="preserve">Первый фильм, использовавший систему </w:t>
      </w:r>
      <w:proofErr w:type="spellStart"/>
      <w:r w:rsidRPr="000E3849">
        <w:rPr>
          <w:rFonts w:ascii="HelveticaNeue-Bold" w:hAnsi="HelveticaNeue-Bold" w:cs="HelveticaNeue-Bold"/>
          <w:b/>
          <w:bCs/>
          <w:color w:val="000000"/>
        </w:rPr>
        <w:t>Dolby</w:t>
      </w:r>
      <w:proofErr w:type="spellEnd"/>
      <w:r w:rsidRPr="000E3849">
        <w:rPr>
          <w:rFonts w:ascii="HelveticaNeue-Bold" w:hAnsi="HelveticaNeue-Bold" w:cs="HelveticaNeue-Bold"/>
          <w:b/>
          <w:bCs/>
          <w:color w:val="000000"/>
        </w:rPr>
        <w:t xml:space="preserve"> 5.1:</w:t>
      </w:r>
    </w:p>
    <w:p w14:paraId="42EE122C" w14:textId="77777777" w:rsidR="000E3849" w:rsidRPr="000E3849" w:rsidRDefault="000E3849" w:rsidP="009D247F">
      <w:pPr>
        <w:numPr>
          <w:ilvl w:val="0"/>
          <w:numId w:val="4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Звёздные войны"/"</w:t>
      </w:r>
      <w:proofErr w:type="spellStart"/>
      <w:r w:rsidRPr="000E3849">
        <w:rPr>
          <w:rFonts w:ascii="HelveticaNeue" w:hAnsi="HelveticaNeue" w:cs="HelveticaNeue"/>
          <w:color w:val="000000"/>
        </w:rPr>
        <w:t>Star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Wars</w:t>
      </w:r>
      <w:proofErr w:type="spellEnd"/>
      <w:r w:rsidRPr="000E3849">
        <w:rPr>
          <w:rFonts w:ascii="HelveticaNeue" w:hAnsi="HelveticaNeue" w:cs="HelveticaNeue"/>
          <w:color w:val="000000"/>
        </w:rPr>
        <w:t>"</w:t>
      </w:r>
    </w:p>
    <w:p w14:paraId="423BEBA4" w14:textId="77777777" w:rsidR="000E3849" w:rsidRPr="000E3849" w:rsidRDefault="000E3849" w:rsidP="009D247F">
      <w:pPr>
        <w:numPr>
          <w:ilvl w:val="0"/>
          <w:numId w:val="4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  <w:lang w:val="en-US"/>
        </w:rPr>
      </w:pPr>
      <w:r w:rsidRPr="000E3849">
        <w:rPr>
          <w:rFonts w:ascii="HelveticaNeue" w:hAnsi="HelveticaNeue" w:cs="HelveticaNeue"/>
          <w:color w:val="000000"/>
          <w:lang w:val="en-US"/>
        </w:rPr>
        <w:t>"</w:t>
      </w:r>
      <w:r w:rsidRPr="000E3849">
        <w:rPr>
          <w:rFonts w:ascii="HelveticaNeue" w:hAnsi="HelveticaNeue" w:cs="HelveticaNeue"/>
          <w:color w:val="000000"/>
        </w:rPr>
        <w:t>Заводной</w:t>
      </w:r>
      <w:r w:rsidRPr="000E3849">
        <w:rPr>
          <w:rFonts w:ascii="HelveticaNeue" w:hAnsi="HelveticaNeue" w:cs="HelveticaNeue"/>
          <w:color w:val="000000"/>
          <w:lang w:val="en-US"/>
        </w:rPr>
        <w:t xml:space="preserve"> </w:t>
      </w:r>
      <w:r w:rsidRPr="000E3849">
        <w:rPr>
          <w:rFonts w:ascii="HelveticaNeue" w:hAnsi="HelveticaNeue" w:cs="HelveticaNeue"/>
          <w:color w:val="000000"/>
        </w:rPr>
        <w:t>апельсин</w:t>
      </w:r>
      <w:r w:rsidRPr="000E3849">
        <w:rPr>
          <w:rFonts w:ascii="HelveticaNeue" w:hAnsi="HelveticaNeue" w:cs="HelveticaNeue"/>
          <w:color w:val="000000"/>
          <w:lang w:val="en-US"/>
        </w:rPr>
        <w:t>"/"A Clockwork Orange"</w:t>
      </w:r>
    </w:p>
    <w:p w14:paraId="0FCBBB43" w14:textId="77777777" w:rsidR="000E3849" w:rsidRPr="000E3849" w:rsidRDefault="000E3849" w:rsidP="009D247F">
      <w:pPr>
        <w:numPr>
          <w:ilvl w:val="0"/>
          <w:numId w:val="4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"Возвращение </w:t>
      </w:r>
      <w:proofErr w:type="spellStart"/>
      <w:r w:rsidRPr="000E3849">
        <w:rPr>
          <w:rFonts w:ascii="HelveticaNeue" w:hAnsi="HelveticaNeue" w:cs="HelveticaNeue"/>
          <w:color w:val="000000"/>
        </w:rPr>
        <w:t>Бэтмена</w:t>
      </w:r>
      <w:proofErr w:type="spellEnd"/>
      <w:r w:rsidRPr="000E3849">
        <w:rPr>
          <w:rFonts w:ascii="HelveticaNeue" w:hAnsi="HelveticaNeue" w:cs="HelveticaNeue"/>
          <w:color w:val="000000"/>
        </w:rPr>
        <w:t>"/"</w:t>
      </w:r>
      <w:proofErr w:type="spellStart"/>
      <w:r w:rsidRPr="000E3849">
        <w:rPr>
          <w:rFonts w:ascii="HelveticaNeue" w:hAnsi="HelveticaNeue" w:cs="HelveticaNeue"/>
          <w:color w:val="000000"/>
        </w:rPr>
        <w:t>Batman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Returns</w:t>
      </w:r>
      <w:proofErr w:type="spellEnd"/>
      <w:r w:rsidRPr="000E3849">
        <w:rPr>
          <w:rFonts w:ascii="HelveticaNeue" w:hAnsi="HelveticaNeue" w:cs="HelveticaNeue"/>
          <w:color w:val="000000"/>
        </w:rPr>
        <w:t>"</w:t>
      </w:r>
    </w:p>
    <w:p w14:paraId="15DBB429" w14:textId="77777777" w:rsidR="000E3849" w:rsidRPr="000E3849" w:rsidRDefault="000E3849" w:rsidP="009D247F">
      <w:pPr>
        <w:numPr>
          <w:ilvl w:val="0"/>
          <w:numId w:val="4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</w:t>
      </w:r>
      <w:proofErr w:type="gramStart"/>
      <w:r w:rsidRPr="000E3849">
        <w:rPr>
          <w:rFonts w:ascii="HelveticaNeue" w:hAnsi="HelveticaNeue" w:cs="HelveticaNeue"/>
          <w:color w:val="000000"/>
        </w:rPr>
        <w:t>Храбрая</w:t>
      </w:r>
      <w:proofErr w:type="gramEnd"/>
      <w:r w:rsidRPr="000E3849">
        <w:rPr>
          <w:rFonts w:ascii="HelveticaNeue" w:hAnsi="HelveticaNeue" w:cs="HelveticaNeue"/>
          <w:color w:val="000000"/>
        </w:rPr>
        <w:t xml:space="preserve"> сердцем"/"</w:t>
      </w:r>
      <w:proofErr w:type="spellStart"/>
      <w:r w:rsidRPr="000E3849">
        <w:rPr>
          <w:rFonts w:ascii="HelveticaNeue" w:hAnsi="HelveticaNeue" w:cs="HelveticaNeue"/>
          <w:color w:val="000000"/>
        </w:rPr>
        <w:t>Brave</w:t>
      </w:r>
      <w:proofErr w:type="spellEnd"/>
      <w:r w:rsidRPr="000E3849">
        <w:rPr>
          <w:rFonts w:ascii="HelveticaNeue" w:hAnsi="HelveticaNeue" w:cs="HelveticaNeue"/>
          <w:color w:val="000000"/>
        </w:rPr>
        <w:t>"</w:t>
      </w:r>
    </w:p>
    <w:p w14:paraId="289B52ED" w14:textId="77777777" w:rsidR="000E3849" w:rsidRPr="000E3849" w:rsidRDefault="000E3849" w:rsidP="009D247F">
      <w:pPr>
        <w:numPr>
          <w:ilvl w:val="0"/>
          <w:numId w:val="4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"Апокалипсис сегодня"/"</w:t>
      </w:r>
      <w:proofErr w:type="spellStart"/>
      <w:r w:rsidRPr="000E3849">
        <w:rPr>
          <w:rFonts w:ascii="HelveticaNeue" w:hAnsi="HelveticaNeue" w:cs="HelveticaNeue"/>
          <w:color w:val="000000"/>
        </w:rPr>
        <w:t>Apocalypse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Now</w:t>
      </w:r>
      <w:proofErr w:type="spellEnd"/>
      <w:r w:rsidRPr="000E3849">
        <w:rPr>
          <w:rFonts w:ascii="HelveticaNeue" w:hAnsi="HelveticaNeue" w:cs="HelveticaNeue"/>
          <w:color w:val="000000"/>
        </w:rPr>
        <w:t>"</w:t>
      </w:r>
    </w:p>
    <w:p w14:paraId="69C91341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61F4978D" w14:textId="77777777" w:rsidR="000E3849" w:rsidRPr="000E3849" w:rsidRDefault="000E3849" w:rsidP="009D247F">
      <w:pPr>
        <w:numPr>
          <w:ilvl w:val="0"/>
          <w:numId w:val="48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 xml:space="preserve">Первый фильм, использовавший систему </w:t>
      </w:r>
      <w:proofErr w:type="spellStart"/>
      <w:r w:rsidRPr="000E3849">
        <w:rPr>
          <w:rFonts w:ascii="HelveticaNeue-Bold" w:hAnsi="HelveticaNeue-Bold" w:cs="HelveticaNeue-Bold"/>
          <w:b/>
          <w:bCs/>
          <w:color w:val="000000"/>
        </w:rPr>
        <w:t>Dolby</w:t>
      </w:r>
      <w:proofErr w:type="spellEnd"/>
      <w:r w:rsidRPr="000E3849">
        <w:rPr>
          <w:rFonts w:ascii="HelveticaNeue-Bold" w:hAnsi="HelveticaNeue-Bold" w:cs="HelveticaNeue-Bold"/>
          <w:b/>
          <w:bCs/>
          <w:color w:val="000000"/>
        </w:rPr>
        <w:t xml:space="preserve"> </w:t>
      </w:r>
      <w:proofErr w:type="spellStart"/>
      <w:r w:rsidRPr="000E3849">
        <w:rPr>
          <w:rFonts w:ascii="HelveticaNeue-Bold" w:hAnsi="HelveticaNeue-Bold" w:cs="HelveticaNeue-Bold"/>
          <w:b/>
          <w:bCs/>
          <w:color w:val="000000"/>
        </w:rPr>
        <w:t>Atmos</w:t>
      </w:r>
      <w:proofErr w:type="spellEnd"/>
      <w:r w:rsidRPr="000E3849">
        <w:rPr>
          <w:rFonts w:ascii="HelveticaNeue-Bold" w:hAnsi="HelveticaNeue-Bold" w:cs="HelveticaNeue-Bold"/>
          <w:b/>
          <w:bCs/>
          <w:color w:val="000000"/>
        </w:rPr>
        <w:t>:</w:t>
      </w:r>
    </w:p>
    <w:p w14:paraId="7F66EE7C" w14:textId="77777777" w:rsidR="000E3849" w:rsidRPr="000E3849" w:rsidRDefault="000E3849" w:rsidP="009D247F">
      <w:pPr>
        <w:numPr>
          <w:ilvl w:val="0"/>
          <w:numId w:val="4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Звёздные войны"/"</w:t>
      </w:r>
      <w:proofErr w:type="spellStart"/>
      <w:r w:rsidRPr="000E3849">
        <w:rPr>
          <w:rFonts w:ascii="HelveticaNeue" w:hAnsi="HelveticaNeue" w:cs="HelveticaNeue"/>
          <w:color w:val="000000"/>
        </w:rPr>
        <w:t>Star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Wars</w:t>
      </w:r>
      <w:proofErr w:type="spellEnd"/>
      <w:r w:rsidRPr="000E3849">
        <w:rPr>
          <w:rFonts w:ascii="HelveticaNeue" w:hAnsi="HelveticaNeue" w:cs="HelveticaNeue"/>
          <w:color w:val="000000"/>
        </w:rPr>
        <w:t>"</w:t>
      </w:r>
    </w:p>
    <w:p w14:paraId="2AD80B53" w14:textId="77777777" w:rsidR="000E3849" w:rsidRPr="000E3849" w:rsidRDefault="000E3849" w:rsidP="009D247F">
      <w:pPr>
        <w:numPr>
          <w:ilvl w:val="0"/>
          <w:numId w:val="4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  <w:lang w:val="en-US"/>
        </w:rPr>
      </w:pPr>
      <w:r w:rsidRPr="000E3849">
        <w:rPr>
          <w:rFonts w:ascii="HelveticaNeue" w:hAnsi="HelveticaNeue" w:cs="HelveticaNeue"/>
          <w:color w:val="000000"/>
          <w:lang w:val="en-US"/>
        </w:rPr>
        <w:t>"</w:t>
      </w:r>
      <w:r w:rsidRPr="000E3849">
        <w:rPr>
          <w:rFonts w:ascii="HelveticaNeue" w:hAnsi="HelveticaNeue" w:cs="HelveticaNeue"/>
          <w:color w:val="000000"/>
        </w:rPr>
        <w:t>Заводной</w:t>
      </w:r>
      <w:r w:rsidRPr="000E3849">
        <w:rPr>
          <w:rFonts w:ascii="HelveticaNeue" w:hAnsi="HelveticaNeue" w:cs="HelveticaNeue"/>
          <w:color w:val="000000"/>
          <w:lang w:val="en-US"/>
        </w:rPr>
        <w:t xml:space="preserve"> </w:t>
      </w:r>
      <w:r w:rsidRPr="000E3849">
        <w:rPr>
          <w:rFonts w:ascii="HelveticaNeue" w:hAnsi="HelveticaNeue" w:cs="HelveticaNeue"/>
          <w:color w:val="000000"/>
        </w:rPr>
        <w:t>апельсин</w:t>
      </w:r>
      <w:r w:rsidRPr="000E3849">
        <w:rPr>
          <w:rFonts w:ascii="HelveticaNeue" w:hAnsi="HelveticaNeue" w:cs="HelveticaNeue"/>
          <w:color w:val="000000"/>
          <w:lang w:val="en-US"/>
        </w:rPr>
        <w:t>"/"A Clockwork Orange"</w:t>
      </w:r>
    </w:p>
    <w:p w14:paraId="3D3747CB" w14:textId="77777777" w:rsidR="000E3849" w:rsidRPr="000E3849" w:rsidRDefault="000E3849" w:rsidP="009D247F">
      <w:pPr>
        <w:numPr>
          <w:ilvl w:val="0"/>
          <w:numId w:val="4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"Возвращение </w:t>
      </w:r>
      <w:proofErr w:type="spellStart"/>
      <w:r w:rsidRPr="000E3849">
        <w:rPr>
          <w:rFonts w:ascii="HelveticaNeue" w:hAnsi="HelveticaNeue" w:cs="HelveticaNeue"/>
          <w:color w:val="000000"/>
        </w:rPr>
        <w:t>Бэтмена</w:t>
      </w:r>
      <w:proofErr w:type="spellEnd"/>
      <w:r w:rsidRPr="000E3849">
        <w:rPr>
          <w:rFonts w:ascii="HelveticaNeue" w:hAnsi="HelveticaNeue" w:cs="HelveticaNeue"/>
          <w:color w:val="000000"/>
        </w:rPr>
        <w:t>"/"</w:t>
      </w:r>
      <w:proofErr w:type="spellStart"/>
      <w:r w:rsidRPr="000E3849">
        <w:rPr>
          <w:rFonts w:ascii="HelveticaNeue" w:hAnsi="HelveticaNeue" w:cs="HelveticaNeue"/>
          <w:color w:val="000000"/>
        </w:rPr>
        <w:t>Batman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Returns</w:t>
      </w:r>
      <w:proofErr w:type="spellEnd"/>
      <w:r w:rsidRPr="000E3849">
        <w:rPr>
          <w:rFonts w:ascii="HelveticaNeue" w:hAnsi="HelveticaNeue" w:cs="HelveticaNeue"/>
          <w:color w:val="000000"/>
        </w:rPr>
        <w:t>"</w:t>
      </w:r>
    </w:p>
    <w:p w14:paraId="0CCA0C05" w14:textId="77777777" w:rsidR="000E3849" w:rsidRPr="000E3849" w:rsidRDefault="000E3849" w:rsidP="009D247F">
      <w:pPr>
        <w:numPr>
          <w:ilvl w:val="0"/>
          <w:numId w:val="4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</w:t>
      </w:r>
      <w:proofErr w:type="gramStart"/>
      <w:r w:rsidRPr="000E3849">
        <w:rPr>
          <w:rFonts w:ascii="HelveticaNeue" w:hAnsi="HelveticaNeue" w:cs="HelveticaNeue"/>
          <w:color w:val="000000"/>
        </w:rPr>
        <w:t>Храбрая</w:t>
      </w:r>
      <w:proofErr w:type="gramEnd"/>
      <w:r w:rsidRPr="000E3849">
        <w:rPr>
          <w:rFonts w:ascii="HelveticaNeue" w:hAnsi="HelveticaNeue" w:cs="HelveticaNeue"/>
          <w:color w:val="000000"/>
        </w:rPr>
        <w:t xml:space="preserve"> сердцем"/"</w:t>
      </w:r>
      <w:proofErr w:type="spellStart"/>
      <w:r w:rsidRPr="000E3849">
        <w:rPr>
          <w:rFonts w:ascii="HelveticaNeue" w:hAnsi="HelveticaNeue" w:cs="HelveticaNeue"/>
          <w:color w:val="000000"/>
        </w:rPr>
        <w:t>Brave</w:t>
      </w:r>
      <w:proofErr w:type="spellEnd"/>
      <w:r w:rsidRPr="000E3849">
        <w:rPr>
          <w:rFonts w:ascii="HelveticaNeue" w:hAnsi="HelveticaNeue" w:cs="HelveticaNeue"/>
          <w:color w:val="000000"/>
        </w:rPr>
        <w:t>"</w:t>
      </w:r>
    </w:p>
    <w:p w14:paraId="3E3BC40E" w14:textId="77777777" w:rsidR="000E3849" w:rsidRPr="000E3849" w:rsidRDefault="000E3849" w:rsidP="009D247F">
      <w:pPr>
        <w:numPr>
          <w:ilvl w:val="0"/>
          <w:numId w:val="4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"Апокалипсис сегодня"/"</w:t>
      </w:r>
      <w:proofErr w:type="spellStart"/>
      <w:r w:rsidRPr="000E3849">
        <w:rPr>
          <w:rFonts w:ascii="HelveticaNeue" w:hAnsi="HelveticaNeue" w:cs="HelveticaNeue"/>
          <w:color w:val="000000"/>
        </w:rPr>
        <w:t>Apocalypse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Now</w:t>
      </w:r>
      <w:proofErr w:type="spellEnd"/>
      <w:r w:rsidRPr="000E3849">
        <w:rPr>
          <w:rFonts w:ascii="HelveticaNeue" w:hAnsi="HelveticaNeue" w:cs="HelveticaNeue"/>
          <w:color w:val="000000"/>
        </w:rPr>
        <w:t>"</w:t>
      </w:r>
    </w:p>
    <w:p w14:paraId="15DD1552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5D87A229" w14:textId="77777777" w:rsidR="000E3849" w:rsidRPr="000E3849" w:rsidRDefault="000E3849" w:rsidP="009D247F">
      <w:pPr>
        <w:numPr>
          <w:ilvl w:val="0"/>
          <w:numId w:val="50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Создатель синтезатора АНС:</w:t>
      </w:r>
    </w:p>
    <w:p w14:paraId="3764E1A7" w14:textId="77777777" w:rsidR="000E3849" w:rsidRPr="000E3849" w:rsidRDefault="000E3849" w:rsidP="009D247F">
      <w:pPr>
        <w:numPr>
          <w:ilvl w:val="0"/>
          <w:numId w:val="5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Лев </w:t>
      </w:r>
      <w:proofErr w:type="spellStart"/>
      <w:r w:rsidRPr="000E3849">
        <w:rPr>
          <w:rFonts w:ascii="HelveticaNeue" w:hAnsi="HelveticaNeue" w:cs="HelveticaNeue"/>
          <w:color w:val="000000"/>
        </w:rPr>
        <w:t>Термен</w:t>
      </w:r>
      <w:proofErr w:type="spellEnd"/>
    </w:p>
    <w:p w14:paraId="34318694" w14:textId="77777777" w:rsidR="000E3849" w:rsidRPr="000E3849" w:rsidRDefault="000E3849" w:rsidP="009D247F">
      <w:pPr>
        <w:numPr>
          <w:ilvl w:val="0"/>
          <w:numId w:val="5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Евгений Мурзин</w:t>
      </w:r>
    </w:p>
    <w:p w14:paraId="6B04BD78" w14:textId="77777777" w:rsidR="000E3849" w:rsidRPr="000E3849" w:rsidRDefault="000E3849" w:rsidP="009D247F">
      <w:pPr>
        <w:numPr>
          <w:ilvl w:val="0"/>
          <w:numId w:val="5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Роберт </w:t>
      </w:r>
      <w:proofErr w:type="spellStart"/>
      <w:r w:rsidRPr="000E3849">
        <w:rPr>
          <w:rFonts w:ascii="HelveticaNeue" w:hAnsi="HelveticaNeue" w:cs="HelveticaNeue"/>
          <w:color w:val="000000"/>
        </w:rPr>
        <w:t>Муг</w:t>
      </w:r>
      <w:proofErr w:type="spellEnd"/>
    </w:p>
    <w:p w14:paraId="2FE59F67" w14:textId="77777777" w:rsidR="000E3849" w:rsidRPr="000E3849" w:rsidRDefault="000E3849" w:rsidP="009D247F">
      <w:pPr>
        <w:numPr>
          <w:ilvl w:val="0"/>
          <w:numId w:val="5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Том </w:t>
      </w:r>
      <w:proofErr w:type="spellStart"/>
      <w:r w:rsidRPr="000E3849">
        <w:rPr>
          <w:rFonts w:ascii="HelveticaNeue" w:hAnsi="HelveticaNeue" w:cs="HelveticaNeue"/>
          <w:color w:val="000000"/>
        </w:rPr>
        <w:t>Оберхайм</w:t>
      </w:r>
      <w:proofErr w:type="spellEnd"/>
    </w:p>
    <w:p w14:paraId="1721012C" w14:textId="77777777" w:rsidR="000E3849" w:rsidRPr="000E3849" w:rsidRDefault="000E3849" w:rsidP="009D247F">
      <w:pPr>
        <w:numPr>
          <w:ilvl w:val="0"/>
          <w:numId w:val="5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Дэйв Смит</w:t>
      </w:r>
    </w:p>
    <w:p w14:paraId="6836A4C9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135CAEE1" w14:textId="77777777" w:rsidR="000E3849" w:rsidRPr="000E3849" w:rsidRDefault="000E3849" w:rsidP="009D247F">
      <w:pPr>
        <w:numPr>
          <w:ilvl w:val="0"/>
          <w:numId w:val="52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Создатель одного из первых ЭМИ, а также охранной сигнализации:</w:t>
      </w:r>
    </w:p>
    <w:p w14:paraId="65ADAAE1" w14:textId="77777777" w:rsidR="000E3849" w:rsidRPr="000E3849" w:rsidRDefault="000E3849" w:rsidP="009D247F">
      <w:pPr>
        <w:numPr>
          <w:ilvl w:val="0"/>
          <w:numId w:val="5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Лев </w:t>
      </w:r>
      <w:proofErr w:type="spellStart"/>
      <w:r w:rsidRPr="000E3849">
        <w:rPr>
          <w:rFonts w:ascii="HelveticaNeue" w:hAnsi="HelveticaNeue" w:cs="HelveticaNeue"/>
          <w:color w:val="000000"/>
        </w:rPr>
        <w:t>Термен</w:t>
      </w:r>
      <w:proofErr w:type="spellEnd"/>
    </w:p>
    <w:p w14:paraId="52815BF8" w14:textId="77777777" w:rsidR="000E3849" w:rsidRPr="000E3849" w:rsidRDefault="000E3849" w:rsidP="009D247F">
      <w:pPr>
        <w:numPr>
          <w:ilvl w:val="0"/>
          <w:numId w:val="5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Евгений Мурзин</w:t>
      </w:r>
    </w:p>
    <w:p w14:paraId="47B217F4" w14:textId="77777777" w:rsidR="000E3849" w:rsidRPr="000E3849" w:rsidRDefault="000E3849" w:rsidP="009D247F">
      <w:pPr>
        <w:numPr>
          <w:ilvl w:val="0"/>
          <w:numId w:val="5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Роберт </w:t>
      </w:r>
      <w:proofErr w:type="spellStart"/>
      <w:r w:rsidRPr="000E3849">
        <w:rPr>
          <w:rFonts w:ascii="HelveticaNeue" w:hAnsi="HelveticaNeue" w:cs="HelveticaNeue"/>
          <w:color w:val="000000"/>
        </w:rPr>
        <w:t>Муг</w:t>
      </w:r>
      <w:proofErr w:type="spellEnd"/>
    </w:p>
    <w:p w14:paraId="164DC3D6" w14:textId="77777777" w:rsidR="000E3849" w:rsidRPr="000E3849" w:rsidRDefault="000E3849" w:rsidP="009D247F">
      <w:pPr>
        <w:numPr>
          <w:ilvl w:val="0"/>
          <w:numId w:val="5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Том </w:t>
      </w:r>
      <w:proofErr w:type="spellStart"/>
      <w:r w:rsidRPr="000E3849">
        <w:rPr>
          <w:rFonts w:ascii="HelveticaNeue" w:hAnsi="HelveticaNeue" w:cs="HelveticaNeue"/>
          <w:color w:val="000000"/>
        </w:rPr>
        <w:t>Оберхайм</w:t>
      </w:r>
      <w:proofErr w:type="spellEnd"/>
    </w:p>
    <w:p w14:paraId="405E9433" w14:textId="77777777" w:rsidR="000E3849" w:rsidRPr="000E3849" w:rsidRDefault="000E3849" w:rsidP="009D247F">
      <w:pPr>
        <w:numPr>
          <w:ilvl w:val="0"/>
          <w:numId w:val="5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Дэйв Смит</w:t>
      </w:r>
    </w:p>
    <w:p w14:paraId="07684FDB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47CC4A8B" w14:textId="77777777" w:rsidR="000E3849" w:rsidRPr="000E3849" w:rsidRDefault="000E3849" w:rsidP="009D247F">
      <w:pPr>
        <w:numPr>
          <w:ilvl w:val="0"/>
          <w:numId w:val="54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 xml:space="preserve">Один из разработчиков протокола MIDI, создатель </w:t>
      </w:r>
      <w:proofErr w:type="spellStart"/>
      <w:r w:rsidRPr="000E3849">
        <w:rPr>
          <w:rFonts w:ascii="HelveticaNeue-Bold" w:hAnsi="HelveticaNeue-Bold" w:cs="HelveticaNeue-Bold"/>
          <w:b/>
          <w:bCs/>
          <w:color w:val="000000"/>
        </w:rPr>
        <w:t>Prophet</w:t>
      </w:r>
      <w:proofErr w:type="spellEnd"/>
      <w:r w:rsidRPr="000E3849">
        <w:rPr>
          <w:rFonts w:ascii="HelveticaNeue-Bold" w:hAnsi="HelveticaNeue-Bold" w:cs="HelveticaNeue-Bold"/>
          <w:b/>
          <w:bCs/>
          <w:color w:val="000000"/>
        </w:rPr>
        <w:t xml:space="preserve"> 5:</w:t>
      </w:r>
    </w:p>
    <w:p w14:paraId="03548300" w14:textId="77777777" w:rsidR="000E3849" w:rsidRPr="000E3849" w:rsidRDefault="000E3849" w:rsidP="009D247F">
      <w:pPr>
        <w:numPr>
          <w:ilvl w:val="0"/>
          <w:numId w:val="5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Лев </w:t>
      </w:r>
      <w:proofErr w:type="spellStart"/>
      <w:r w:rsidRPr="000E3849">
        <w:rPr>
          <w:rFonts w:ascii="HelveticaNeue" w:hAnsi="HelveticaNeue" w:cs="HelveticaNeue"/>
          <w:color w:val="000000"/>
        </w:rPr>
        <w:t>Термен</w:t>
      </w:r>
      <w:proofErr w:type="spellEnd"/>
    </w:p>
    <w:p w14:paraId="5C325BEF" w14:textId="77777777" w:rsidR="000E3849" w:rsidRPr="000E3849" w:rsidRDefault="000E3849" w:rsidP="009D247F">
      <w:pPr>
        <w:numPr>
          <w:ilvl w:val="0"/>
          <w:numId w:val="5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Евгений Мурзин</w:t>
      </w:r>
    </w:p>
    <w:p w14:paraId="12FDBDDD" w14:textId="77777777" w:rsidR="000E3849" w:rsidRPr="000E3849" w:rsidRDefault="000E3849" w:rsidP="009D247F">
      <w:pPr>
        <w:numPr>
          <w:ilvl w:val="0"/>
          <w:numId w:val="5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Роберт </w:t>
      </w:r>
      <w:proofErr w:type="spellStart"/>
      <w:r w:rsidRPr="000E3849">
        <w:rPr>
          <w:rFonts w:ascii="HelveticaNeue" w:hAnsi="HelveticaNeue" w:cs="HelveticaNeue"/>
          <w:color w:val="000000"/>
        </w:rPr>
        <w:t>Муг</w:t>
      </w:r>
      <w:proofErr w:type="spellEnd"/>
    </w:p>
    <w:p w14:paraId="2B699031" w14:textId="77777777" w:rsidR="000E3849" w:rsidRPr="000E3849" w:rsidRDefault="000E3849" w:rsidP="009D247F">
      <w:pPr>
        <w:numPr>
          <w:ilvl w:val="0"/>
          <w:numId w:val="5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 xml:space="preserve">Том </w:t>
      </w:r>
      <w:proofErr w:type="spellStart"/>
      <w:r w:rsidRPr="000E3849">
        <w:rPr>
          <w:rFonts w:ascii="HelveticaNeue" w:hAnsi="HelveticaNeue" w:cs="HelveticaNeue"/>
          <w:color w:val="000000"/>
        </w:rPr>
        <w:t>Оберхайм</w:t>
      </w:r>
      <w:proofErr w:type="spellEnd"/>
    </w:p>
    <w:p w14:paraId="0BCD7787" w14:textId="77777777" w:rsidR="000E3849" w:rsidRPr="000E3849" w:rsidRDefault="000E3849" w:rsidP="009D247F">
      <w:pPr>
        <w:numPr>
          <w:ilvl w:val="0"/>
          <w:numId w:val="5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Дэйв Смит</w:t>
      </w:r>
    </w:p>
    <w:p w14:paraId="646F33B5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191F9367" w14:textId="77777777" w:rsidR="000E3849" w:rsidRPr="000E3849" w:rsidRDefault="000E3849" w:rsidP="009D247F">
      <w:pPr>
        <w:numPr>
          <w:ilvl w:val="0"/>
          <w:numId w:val="56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Перекрёстная модуляция:</w:t>
      </w:r>
    </w:p>
    <w:p w14:paraId="6B66986D" w14:textId="77777777" w:rsidR="000E3849" w:rsidRPr="000E3849" w:rsidRDefault="000E3849" w:rsidP="009D247F">
      <w:pPr>
        <w:numPr>
          <w:ilvl w:val="0"/>
          <w:numId w:val="5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PWM</w:t>
      </w:r>
    </w:p>
    <w:p w14:paraId="59F28EC6" w14:textId="77777777" w:rsidR="000E3849" w:rsidRPr="000E3849" w:rsidRDefault="000E3849" w:rsidP="009D247F">
      <w:pPr>
        <w:numPr>
          <w:ilvl w:val="0"/>
          <w:numId w:val="5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Ring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Mod</w:t>
      </w:r>
      <w:proofErr w:type="spellEnd"/>
    </w:p>
    <w:p w14:paraId="495C2177" w14:textId="77777777" w:rsidR="000E3849" w:rsidRPr="000E3849" w:rsidRDefault="000E3849" w:rsidP="009D247F">
      <w:pPr>
        <w:numPr>
          <w:ilvl w:val="0"/>
          <w:numId w:val="5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Cross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Mod</w:t>
      </w:r>
      <w:proofErr w:type="spellEnd"/>
    </w:p>
    <w:p w14:paraId="6E7C9C68" w14:textId="77777777" w:rsidR="000E3849" w:rsidRPr="000E3849" w:rsidRDefault="000E3849" w:rsidP="009D247F">
      <w:pPr>
        <w:numPr>
          <w:ilvl w:val="0"/>
          <w:numId w:val="5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Amp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Mod</w:t>
      </w:r>
      <w:proofErr w:type="spellEnd"/>
    </w:p>
    <w:p w14:paraId="3D893B3E" w14:textId="77777777" w:rsidR="000E3849" w:rsidRPr="000E3849" w:rsidRDefault="000E3849" w:rsidP="009D247F">
      <w:pPr>
        <w:numPr>
          <w:ilvl w:val="0"/>
          <w:numId w:val="5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Filt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Mod</w:t>
      </w:r>
      <w:proofErr w:type="spellEnd"/>
    </w:p>
    <w:p w14:paraId="54B27DEF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5E960D71" w14:textId="77777777" w:rsidR="000E3849" w:rsidRPr="000E3849" w:rsidRDefault="000E3849" w:rsidP="009D247F">
      <w:pPr>
        <w:numPr>
          <w:ilvl w:val="0"/>
          <w:numId w:val="58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lastRenderedPageBreak/>
        <w:t>Широтно-импульсная модуляция:</w:t>
      </w:r>
    </w:p>
    <w:p w14:paraId="3D8E9D2A" w14:textId="77777777" w:rsidR="000E3849" w:rsidRPr="000E3849" w:rsidRDefault="000E3849" w:rsidP="009D247F">
      <w:pPr>
        <w:numPr>
          <w:ilvl w:val="0"/>
          <w:numId w:val="5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PWM</w:t>
      </w:r>
    </w:p>
    <w:p w14:paraId="23302A6D" w14:textId="77777777" w:rsidR="000E3849" w:rsidRPr="000E3849" w:rsidRDefault="000E3849" w:rsidP="009D247F">
      <w:pPr>
        <w:numPr>
          <w:ilvl w:val="0"/>
          <w:numId w:val="5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Ring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Mod</w:t>
      </w:r>
      <w:proofErr w:type="spellEnd"/>
    </w:p>
    <w:p w14:paraId="09D86D18" w14:textId="77777777" w:rsidR="000E3849" w:rsidRPr="000E3849" w:rsidRDefault="000E3849" w:rsidP="009D247F">
      <w:pPr>
        <w:numPr>
          <w:ilvl w:val="0"/>
          <w:numId w:val="5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Cross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Mod</w:t>
      </w:r>
      <w:proofErr w:type="spellEnd"/>
    </w:p>
    <w:p w14:paraId="4EDDEEDC" w14:textId="77777777" w:rsidR="000E3849" w:rsidRPr="000E3849" w:rsidRDefault="000E3849" w:rsidP="009D247F">
      <w:pPr>
        <w:numPr>
          <w:ilvl w:val="0"/>
          <w:numId w:val="5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Amp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Mod</w:t>
      </w:r>
      <w:proofErr w:type="spellEnd"/>
    </w:p>
    <w:p w14:paraId="33215027" w14:textId="77777777" w:rsidR="000E3849" w:rsidRPr="000E3849" w:rsidRDefault="000E3849" w:rsidP="009D247F">
      <w:pPr>
        <w:numPr>
          <w:ilvl w:val="0"/>
          <w:numId w:val="5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Filt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Mod</w:t>
      </w:r>
      <w:proofErr w:type="spellEnd"/>
    </w:p>
    <w:p w14:paraId="200CC708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253C2FBC" w14:textId="77777777" w:rsidR="000E3849" w:rsidRPr="000E3849" w:rsidRDefault="000E3849" w:rsidP="009D247F">
      <w:pPr>
        <w:numPr>
          <w:ilvl w:val="0"/>
          <w:numId w:val="60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Кольцевая модуляция:</w:t>
      </w:r>
    </w:p>
    <w:p w14:paraId="1100111F" w14:textId="77777777" w:rsidR="000E3849" w:rsidRPr="000E3849" w:rsidRDefault="000E3849" w:rsidP="009D247F">
      <w:pPr>
        <w:numPr>
          <w:ilvl w:val="0"/>
          <w:numId w:val="6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r w:rsidRPr="000E3849">
        <w:rPr>
          <w:rFonts w:ascii="HelveticaNeue" w:hAnsi="HelveticaNeue" w:cs="HelveticaNeue"/>
          <w:color w:val="000000"/>
        </w:rPr>
        <w:t>PWM</w:t>
      </w:r>
    </w:p>
    <w:p w14:paraId="4A9D9339" w14:textId="77777777" w:rsidR="000E3849" w:rsidRPr="000E3849" w:rsidRDefault="000E3849" w:rsidP="009D247F">
      <w:pPr>
        <w:numPr>
          <w:ilvl w:val="0"/>
          <w:numId w:val="6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Ring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Mod</w:t>
      </w:r>
      <w:proofErr w:type="spellEnd"/>
    </w:p>
    <w:p w14:paraId="1A25DE0E" w14:textId="77777777" w:rsidR="000E3849" w:rsidRPr="000E3849" w:rsidRDefault="000E3849" w:rsidP="009D247F">
      <w:pPr>
        <w:numPr>
          <w:ilvl w:val="0"/>
          <w:numId w:val="6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Cross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Mod</w:t>
      </w:r>
      <w:proofErr w:type="spellEnd"/>
    </w:p>
    <w:p w14:paraId="39C48B97" w14:textId="77777777" w:rsidR="000E3849" w:rsidRPr="000E3849" w:rsidRDefault="000E3849" w:rsidP="009D247F">
      <w:pPr>
        <w:numPr>
          <w:ilvl w:val="0"/>
          <w:numId w:val="6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Amp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Mod</w:t>
      </w:r>
      <w:proofErr w:type="spellEnd"/>
    </w:p>
    <w:p w14:paraId="442BE4CA" w14:textId="77777777" w:rsidR="000E3849" w:rsidRPr="000E3849" w:rsidRDefault="000E3849" w:rsidP="009D247F">
      <w:pPr>
        <w:numPr>
          <w:ilvl w:val="0"/>
          <w:numId w:val="6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Filt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Mod</w:t>
      </w:r>
      <w:proofErr w:type="spellEnd"/>
    </w:p>
    <w:p w14:paraId="62F4F76A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6AC49C22" w14:textId="77777777" w:rsidR="000E3849" w:rsidRPr="000E3849" w:rsidRDefault="000E3849" w:rsidP="009D247F">
      <w:pPr>
        <w:numPr>
          <w:ilvl w:val="0"/>
          <w:numId w:val="62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 xml:space="preserve">Синтезатор </w:t>
      </w:r>
      <w:proofErr w:type="gramStart"/>
      <w:r w:rsidRPr="000E3849">
        <w:rPr>
          <w:rFonts w:ascii="HelveticaNeue-Bold" w:hAnsi="HelveticaNeue-Bold" w:cs="HelveticaNeue-Bold"/>
          <w:b/>
          <w:bCs/>
          <w:color w:val="000000"/>
        </w:rPr>
        <w:t>ударных</w:t>
      </w:r>
      <w:proofErr w:type="gramEnd"/>
      <w:r w:rsidRPr="000E3849">
        <w:rPr>
          <w:rFonts w:ascii="HelveticaNeue-Bold" w:hAnsi="HelveticaNeue-Bold" w:cs="HelveticaNeue-Bold"/>
          <w:b/>
          <w:bCs/>
          <w:color w:val="000000"/>
        </w:rPr>
        <w:t>:</w:t>
      </w:r>
    </w:p>
    <w:p w14:paraId="13A6C382" w14:textId="77777777" w:rsidR="000E3849" w:rsidRPr="000E3849" w:rsidRDefault="000E3849" w:rsidP="009D247F">
      <w:pPr>
        <w:numPr>
          <w:ilvl w:val="0"/>
          <w:numId w:val="6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Yamaha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DX7</w:t>
      </w:r>
    </w:p>
    <w:p w14:paraId="7FA70F24" w14:textId="77777777" w:rsidR="000E3849" w:rsidRPr="000E3849" w:rsidRDefault="000E3849" w:rsidP="009D247F">
      <w:pPr>
        <w:numPr>
          <w:ilvl w:val="0"/>
          <w:numId w:val="6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Korg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MS-20</w:t>
      </w:r>
    </w:p>
    <w:p w14:paraId="46FCCBC4" w14:textId="77777777" w:rsidR="000E3849" w:rsidRPr="000E3849" w:rsidRDefault="000E3849" w:rsidP="009D247F">
      <w:pPr>
        <w:numPr>
          <w:ilvl w:val="0"/>
          <w:numId w:val="6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Sequential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Circuits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Prophet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VS</w:t>
      </w:r>
    </w:p>
    <w:p w14:paraId="6B22096C" w14:textId="77777777" w:rsidR="000E3849" w:rsidRPr="000E3849" w:rsidRDefault="000E3849" w:rsidP="009D247F">
      <w:pPr>
        <w:numPr>
          <w:ilvl w:val="0"/>
          <w:numId w:val="6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Akai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MPC </w:t>
      </w:r>
      <w:proofErr w:type="spellStart"/>
      <w:r w:rsidRPr="000E3849">
        <w:rPr>
          <w:rFonts w:ascii="HelveticaNeue" w:hAnsi="HelveticaNeue" w:cs="HelveticaNeue"/>
          <w:color w:val="000000"/>
        </w:rPr>
        <w:t>One</w:t>
      </w:r>
      <w:proofErr w:type="spellEnd"/>
    </w:p>
    <w:p w14:paraId="13D071AB" w14:textId="77777777" w:rsidR="000E3849" w:rsidRPr="000E3849" w:rsidRDefault="000E3849" w:rsidP="009D247F">
      <w:pPr>
        <w:numPr>
          <w:ilvl w:val="0"/>
          <w:numId w:val="63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Roland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TR-808</w:t>
      </w:r>
    </w:p>
    <w:p w14:paraId="3EA5634B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69DF1A99" w14:textId="77777777" w:rsidR="000E3849" w:rsidRPr="000E3849" w:rsidRDefault="000E3849" w:rsidP="009D247F">
      <w:pPr>
        <w:numPr>
          <w:ilvl w:val="0"/>
          <w:numId w:val="64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proofErr w:type="spellStart"/>
      <w:r w:rsidRPr="000E3849">
        <w:rPr>
          <w:rFonts w:ascii="HelveticaNeue-Bold" w:hAnsi="HelveticaNeue-Bold" w:cs="HelveticaNeue-Bold"/>
          <w:b/>
          <w:bCs/>
          <w:color w:val="000000"/>
        </w:rPr>
        <w:t>Сэмплер</w:t>
      </w:r>
      <w:proofErr w:type="spellEnd"/>
      <w:r w:rsidRPr="000E3849">
        <w:rPr>
          <w:rFonts w:ascii="HelveticaNeue-Bold" w:hAnsi="HelveticaNeue-Bold" w:cs="HelveticaNeue-Bold"/>
          <w:b/>
          <w:bCs/>
          <w:color w:val="000000"/>
        </w:rPr>
        <w:t>:</w:t>
      </w:r>
    </w:p>
    <w:p w14:paraId="2F0C3E11" w14:textId="77777777" w:rsidR="000E3849" w:rsidRPr="000E3849" w:rsidRDefault="000E3849" w:rsidP="009D247F">
      <w:pPr>
        <w:numPr>
          <w:ilvl w:val="0"/>
          <w:numId w:val="6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Yamaha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DX7</w:t>
      </w:r>
    </w:p>
    <w:p w14:paraId="03B5EDE4" w14:textId="77777777" w:rsidR="000E3849" w:rsidRPr="000E3849" w:rsidRDefault="000E3849" w:rsidP="009D247F">
      <w:pPr>
        <w:numPr>
          <w:ilvl w:val="0"/>
          <w:numId w:val="6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Korg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MS-20</w:t>
      </w:r>
    </w:p>
    <w:p w14:paraId="757403E4" w14:textId="77777777" w:rsidR="000E3849" w:rsidRPr="000E3849" w:rsidRDefault="000E3849" w:rsidP="009D247F">
      <w:pPr>
        <w:numPr>
          <w:ilvl w:val="0"/>
          <w:numId w:val="6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Sequential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Circuits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Prophet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VS</w:t>
      </w:r>
    </w:p>
    <w:p w14:paraId="7EC62747" w14:textId="77777777" w:rsidR="000E3849" w:rsidRPr="000E3849" w:rsidRDefault="000E3849" w:rsidP="009D247F">
      <w:pPr>
        <w:numPr>
          <w:ilvl w:val="0"/>
          <w:numId w:val="6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Akai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MPC </w:t>
      </w:r>
      <w:proofErr w:type="spellStart"/>
      <w:r w:rsidRPr="000E3849">
        <w:rPr>
          <w:rFonts w:ascii="HelveticaNeue" w:hAnsi="HelveticaNeue" w:cs="HelveticaNeue"/>
          <w:color w:val="000000"/>
        </w:rPr>
        <w:t>One</w:t>
      </w:r>
      <w:proofErr w:type="spellEnd"/>
    </w:p>
    <w:p w14:paraId="12DDCCE6" w14:textId="77777777" w:rsidR="000E3849" w:rsidRPr="000E3849" w:rsidRDefault="000E3849" w:rsidP="009D247F">
      <w:pPr>
        <w:numPr>
          <w:ilvl w:val="0"/>
          <w:numId w:val="65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Roland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TR-808</w:t>
      </w:r>
    </w:p>
    <w:p w14:paraId="620A6201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435EA105" w14:textId="77777777" w:rsidR="000E3849" w:rsidRPr="000E3849" w:rsidRDefault="000E3849" w:rsidP="009D247F">
      <w:pPr>
        <w:numPr>
          <w:ilvl w:val="0"/>
          <w:numId w:val="66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Векторный синтезатор:</w:t>
      </w:r>
    </w:p>
    <w:p w14:paraId="205422CC" w14:textId="77777777" w:rsidR="000E3849" w:rsidRPr="000E3849" w:rsidRDefault="000E3849" w:rsidP="009D247F">
      <w:pPr>
        <w:numPr>
          <w:ilvl w:val="0"/>
          <w:numId w:val="6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Yamaha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DX7</w:t>
      </w:r>
    </w:p>
    <w:p w14:paraId="56C7A7C0" w14:textId="77777777" w:rsidR="000E3849" w:rsidRPr="000E3849" w:rsidRDefault="000E3849" w:rsidP="009D247F">
      <w:pPr>
        <w:numPr>
          <w:ilvl w:val="0"/>
          <w:numId w:val="6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Korg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MS-20</w:t>
      </w:r>
    </w:p>
    <w:p w14:paraId="447B6111" w14:textId="77777777" w:rsidR="000E3849" w:rsidRPr="000E3849" w:rsidRDefault="000E3849" w:rsidP="009D247F">
      <w:pPr>
        <w:numPr>
          <w:ilvl w:val="0"/>
          <w:numId w:val="6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Sequential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Circuits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Prophet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VS</w:t>
      </w:r>
    </w:p>
    <w:p w14:paraId="4C47ADBB" w14:textId="77777777" w:rsidR="000E3849" w:rsidRPr="000E3849" w:rsidRDefault="000E3849" w:rsidP="009D247F">
      <w:pPr>
        <w:numPr>
          <w:ilvl w:val="0"/>
          <w:numId w:val="6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Akai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MPC </w:t>
      </w:r>
      <w:proofErr w:type="spellStart"/>
      <w:r w:rsidRPr="000E3849">
        <w:rPr>
          <w:rFonts w:ascii="HelveticaNeue" w:hAnsi="HelveticaNeue" w:cs="HelveticaNeue"/>
          <w:color w:val="000000"/>
        </w:rPr>
        <w:t>One</w:t>
      </w:r>
      <w:proofErr w:type="spellEnd"/>
    </w:p>
    <w:p w14:paraId="74E0AFA1" w14:textId="77777777" w:rsidR="000E3849" w:rsidRPr="000E3849" w:rsidRDefault="000E3849" w:rsidP="009D247F">
      <w:pPr>
        <w:numPr>
          <w:ilvl w:val="0"/>
          <w:numId w:val="67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Roland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TR-808</w:t>
      </w:r>
    </w:p>
    <w:p w14:paraId="6ABEA561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2EDB57AD" w14:textId="77777777" w:rsidR="000E3849" w:rsidRPr="000E3849" w:rsidRDefault="000E3849" w:rsidP="009D247F">
      <w:pPr>
        <w:numPr>
          <w:ilvl w:val="0"/>
          <w:numId w:val="68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FM синтезатор:</w:t>
      </w:r>
    </w:p>
    <w:p w14:paraId="2FBF4EBB" w14:textId="77777777" w:rsidR="000E3849" w:rsidRPr="000E3849" w:rsidRDefault="000E3849" w:rsidP="009D247F">
      <w:pPr>
        <w:numPr>
          <w:ilvl w:val="0"/>
          <w:numId w:val="6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Yamaha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DX7</w:t>
      </w:r>
    </w:p>
    <w:p w14:paraId="593C2F54" w14:textId="77777777" w:rsidR="000E3849" w:rsidRPr="000E3849" w:rsidRDefault="000E3849" w:rsidP="009D247F">
      <w:pPr>
        <w:numPr>
          <w:ilvl w:val="0"/>
          <w:numId w:val="6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Korg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MS-20</w:t>
      </w:r>
    </w:p>
    <w:p w14:paraId="74F089B8" w14:textId="77777777" w:rsidR="000E3849" w:rsidRPr="000E3849" w:rsidRDefault="000E3849" w:rsidP="009D247F">
      <w:pPr>
        <w:numPr>
          <w:ilvl w:val="0"/>
          <w:numId w:val="6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Sequential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Circuits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Prophet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VS</w:t>
      </w:r>
    </w:p>
    <w:p w14:paraId="4AE060BD" w14:textId="77777777" w:rsidR="000E3849" w:rsidRPr="000E3849" w:rsidRDefault="000E3849" w:rsidP="009D247F">
      <w:pPr>
        <w:numPr>
          <w:ilvl w:val="0"/>
          <w:numId w:val="6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Akai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MPC </w:t>
      </w:r>
      <w:proofErr w:type="spellStart"/>
      <w:r w:rsidRPr="000E3849">
        <w:rPr>
          <w:rFonts w:ascii="HelveticaNeue" w:hAnsi="HelveticaNeue" w:cs="HelveticaNeue"/>
          <w:color w:val="000000"/>
        </w:rPr>
        <w:t>One</w:t>
      </w:r>
      <w:proofErr w:type="spellEnd"/>
    </w:p>
    <w:p w14:paraId="1CEC071B" w14:textId="77777777" w:rsidR="000E3849" w:rsidRPr="000E3849" w:rsidRDefault="000E3849" w:rsidP="009D247F">
      <w:pPr>
        <w:numPr>
          <w:ilvl w:val="0"/>
          <w:numId w:val="69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Roland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TR-808</w:t>
      </w:r>
    </w:p>
    <w:p w14:paraId="25D9657C" w14:textId="77777777" w:rsidR="000E3849" w:rsidRPr="000E3849" w:rsidRDefault="000E3849" w:rsidP="009D247F">
      <w:pPr>
        <w:autoSpaceDE w:val="0"/>
        <w:autoSpaceDN w:val="0"/>
        <w:adjustRightInd w:val="0"/>
        <w:ind w:firstLine="851"/>
        <w:rPr>
          <w:rFonts w:ascii="HelveticaNeue" w:hAnsi="HelveticaNeue" w:cs="HelveticaNeue"/>
          <w:color w:val="000000"/>
        </w:rPr>
      </w:pPr>
    </w:p>
    <w:p w14:paraId="20171540" w14:textId="77777777" w:rsidR="000E3849" w:rsidRPr="000E3849" w:rsidRDefault="000E3849" w:rsidP="009D247F">
      <w:pPr>
        <w:numPr>
          <w:ilvl w:val="0"/>
          <w:numId w:val="70"/>
        </w:numPr>
        <w:tabs>
          <w:tab w:val="left" w:pos="566"/>
          <w:tab w:val="left" w:pos="926"/>
        </w:tabs>
        <w:autoSpaceDE w:val="0"/>
        <w:autoSpaceDN w:val="0"/>
        <w:adjustRightInd w:val="0"/>
        <w:ind w:left="0" w:firstLine="851"/>
        <w:rPr>
          <w:rFonts w:ascii="HelveticaNeue-Bold" w:hAnsi="HelveticaNeue-Bold" w:cs="HelveticaNeue-Bold"/>
          <w:b/>
          <w:bCs/>
          <w:color w:val="000000"/>
        </w:rPr>
      </w:pPr>
      <w:r w:rsidRPr="000E3849">
        <w:rPr>
          <w:rFonts w:ascii="HelveticaNeue-Bold" w:hAnsi="HelveticaNeue-Bold" w:cs="HelveticaNeue-Bold"/>
          <w:b/>
          <w:bCs/>
          <w:color w:val="000000"/>
        </w:rPr>
        <w:t>Субтрактивный синтезатор:</w:t>
      </w:r>
    </w:p>
    <w:p w14:paraId="3096EB81" w14:textId="77777777" w:rsidR="000E3849" w:rsidRPr="000E3849" w:rsidRDefault="000E3849" w:rsidP="009D247F">
      <w:pPr>
        <w:numPr>
          <w:ilvl w:val="0"/>
          <w:numId w:val="7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Yamaha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DX7</w:t>
      </w:r>
    </w:p>
    <w:p w14:paraId="28D570A2" w14:textId="77777777" w:rsidR="000E3849" w:rsidRPr="000E3849" w:rsidRDefault="000E3849" w:rsidP="009D247F">
      <w:pPr>
        <w:numPr>
          <w:ilvl w:val="0"/>
          <w:numId w:val="7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Korg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MS-20</w:t>
      </w:r>
    </w:p>
    <w:p w14:paraId="1F4EB63E" w14:textId="77777777" w:rsidR="000E3849" w:rsidRPr="000E3849" w:rsidRDefault="000E3849" w:rsidP="009D247F">
      <w:pPr>
        <w:numPr>
          <w:ilvl w:val="0"/>
          <w:numId w:val="7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Sequential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Circuits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</w:t>
      </w:r>
      <w:proofErr w:type="spellStart"/>
      <w:r w:rsidRPr="000E3849">
        <w:rPr>
          <w:rFonts w:ascii="HelveticaNeue" w:hAnsi="HelveticaNeue" w:cs="HelveticaNeue"/>
          <w:color w:val="000000"/>
        </w:rPr>
        <w:t>Prophet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VS</w:t>
      </w:r>
    </w:p>
    <w:p w14:paraId="29B235A0" w14:textId="77777777" w:rsidR="000E3849" w:rsidRPr="000E3849" w:rsidRDefault="000E3849" w:rsidP="009D247F">
      <w:pPr>
        <w:numPr>
          <w:ilvl w:val="0"/>
          <w:numId w:val="7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  <w:rPr>
          <w:rFonts w:ascii="HelveticaNeue" w:hAnsi="HelveticaNeue" w:cs="HelveticaNeue"/>
          <w:color w:val="000000"/>
        </w:rPr>
      </w:pPr>
      <w:proofErr w:type="spellStart"/>
      <w:r w:rsidRPr="000E3849">
        <w:rPr>
          <w:rFonts w:ascii="HelveticaNeue" w:hAnsi="HelveticaNeue" w:cs="HelveticaNeue"/>
          <w:color w:val="000000"/>
        </w:rPr>
        <w:t>Akai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MPC </w:t>
      </w:r>
      <w:proofErr w:type="spellStart"/>
      <w:r w:rsidRPr="000E3849">
        <w:rPr>
          <w:rFonts w:ascii="HelveticaNeue" w:hAnsi="HelveticaNeue" w:cs="HelveticaNeue"/>
          <w:color w:val="000000"/>
        </w:rPr>
        <w:t>One</w:t>
      </w:r>
      <w:proofErr w:type="spellEnd"/>
    </w:p>
    <w:p w14:paraId="34C01172" w14:textId="77777777" w:rsidR="000E3849" w:rsidRPr="000E3849" w:rsidRDefault="000E3849" w:rsidP="009D247F">
      <w:pPr>
        <w:numPr>
          <w:ilvl w:val="0"/>
          <w:numId w:val="71"/>
        </w:numPr>
        <w:tabs>
          <w:tab w:val="left" w:pos="20"/>
          <w:tab w:val="left" w:pos="360"/>
        </w:tabs>
        <w:autoSpaceDE w:val="0"/>
        <w:autoSpaceDN w:val="0"/>
        <w:adjustRightInd w:val="0"/>
        <w:ind w:left="0" w:firstLine="851"/>
      </w:pPr>
      <w:proofErr w:type="spellStart"/>
      <w:r w:rsidRPr="000E3849">
        <w:rPr>
          <w:rFonts w:ascii="HelveticaNeue" w:hAnsi="HelveticaNeue" w:cs="HelveticaNeue"/>
          <w:color w:val="000000"/>
        </w:rPr>
        <w:t>Roland</w:t>
      </w:r>
      <w:proofErr w:type="spellEnd"/>
      <w:r w:rsidRPr="000E3849">
        <w:rPr>
          <w:rFonts w:ascii="HelveticaNeue" w:hAnsi="HelveticaNeue" w:cs="HelveticaNeue"/>
          <w:color w:val="000000"/>
        </w:rPr>
        <w:t xml:space="preserve"> TR-808</w:t>
      </w:r>
    </w:p>
    <w:p w14:paraId="4769FF7B" w14:textId="77777777" w:rsidR="000E3849" w:rsidRDefault="000E3849" w:rsidP="009D247F">
      <w:pPr>
        <w:ind w:right="1050" w:firstLine="851"/>
        <w:jc w:val="center"/>
        <w:rPr>
          <w:sz w:val="28"/>
        </w:rPr>
      </w:pPr>
    </w:p>
    <w:p w14:paraId="487AECF2" w14:textId="77777777" w:rsidR="005E05E8" w:rsidRDefault="005E05E8" w:rsidP="009D247F">
      <w:pPr>
        <w:pStyle w:val="a3"/>
        <w:ind w:firstLine="851"/>
        <w:rPr>
          <w:sz w:val="30"/>
        </w:rPr>
      </w:pPr>
    </w:p>
    <w:p w14:paraId="2EE0E2E5" w14:textId="77777777" w:rsidR="005E05E8" w:rsidRDefault="005E05E8" w:rsidP="009D247F">
      <w:pPr>
        <w:pStyle w:val="a3"/>
        <w:spacing w:before="4"/>
        <w:ind w:firstLine="851"/>
        <w:rPr>
          <w:sz w:val="28"/>
        </w:rPr>
      </w:pPr>
      <w:bookmarkStart w:id="8" w:name="5._ПЕРЕЧЕНЬ_УЧЕБНО-МЕТОДИЧЕСКОГО_ОБЕСПЕЧ"/>
      <w:bookmarkStart w:id="9" w:name="_bookmark4"/>
      <w:bookmarkEnd w:id="8"/>
      <w:bookmarkEnd w:id="9"/>
    </w:p>
    <w:p w14:paraId="046D4303" w14:textId="77777777" w:rsidR="005E05E8" w:rsidRDefault="00BD308D" w:rsidP="009D247F">
      <w:pPr>
        <w:ind w:right="1157" w:firstLine="851"/>
        <w:jc w:val="center"/>
        <w:rPr>
          <w:b/>
          <w:sz w:val="28"/>
        </w:rPr>
      </w:pPr>
      <w:r>
        <w:rPr>
          <w:b/>
          <w:sz w:val="28"/>
        </w:rPr>
        <w:t>Перечень вопросов текущего контроля.</w:t>
      </w:r>
    </w:p>
    <w:p w14:paraId="6EB07911" w14:textId="77777777" w:rsidR="005E05E8" w:rsidRDefault="005E05E8" w:rsidP="009D247F">
      <w:pPr>
        <w:pStyle w:val="a3"/>
        <w:ind w:firstLine="851"/>
        <w:rPr>
          <w:b/>
          <w:sz w:val="30"/>
        </w:rPr>
      </w:pPr>
    </w:p>
    <w:p w14:paraId="03217D1C" w14:textId="77777777" w:rsidR="005E05E8" w:rsidRDefault="005E05E8" w:rsidP="009D247F">
      <w:pPr>
        <w:pStyle w:val="a3"/>
        <w:spacing w:before="5"/>
        <w:ind w:firstLine="851"/>
        <w:rPr>
          <w:b/>
          <w:sz w:val="25"/>
        </w:rPr>
      </w:pPr>
    </w:p>
    <w:p w14:paraId="36C95F6F" w14:textId="77777777" w:rsidR="005E05E8" w:rsidRDefault="0046506B" w:rsidP="009D247F">
      <w:pPr>
        <w:pStyle w:val="a4"/>
        <w:numPr>
          <w:ilvl w:val="0"/>
          <w:numId w:val="1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r>
        <w:rPr>
          <w:sz w:val="28"/>
        </w:rPr>
        <w:t>История звукового</w:t>
      </w:r>
      <w:r>
        <w:rPr>
          <w:spacing w:val="2"/>
          <w:sz w:val="28"/>
        </w:rPr>
        <w:t xml:space="preserve"> </w:t>
      </w:r>
      <w:r>
        <w:rPr>
          <w:sz w:val="28"/>
        </w:rPr>
        <w:t>дизайна.</w:t>
      </w:r>
    </w:p>
    <w:p w14:paraId="665EEB02" w14:textId="77777777" w:rsidR="005E05E8" w:rsidRDefault="0046506B" w:rsidP="009D247F">
      <w:pPr>
        <w:pStyle w:val="a4"/>
        <w:numPr>
          <w:ilvl w:val="0"/>
          <w:numId w:val="1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r>
        <w:rPr>
          <w:sz w:val="28"/>
        </w:rPr>
        <w:t xml:space="preserve">Отличие звукового дизайна от </w:t>
      </w:r>
      <w:proofErr w:type="spellStart"/>
      <w:r>
        <w:rPr>
          <w:sz w:val="28"/>
        </w:rPr>
        <w:t>звуко</w:t>
      </w:r>
      <w:proofErr w:type="spellEnd"/>
      <w:r>
        <w:rPr>
          <w:sz w:val="28"/>
        </w:rPr>
        <w:t>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дизайна.</w:t>
      </w:r>
    </w:p>
    <w:p w14:paraId="626A99B8" w14:textId="77777777" w:rsidR="005E05E8" w:rsidRDefault="0046506B" w:rsidP="009D247F">
      <w:pPr>
        <w:pStyle w:val="a4"/>
        <w:numPr>
          <w:ilvl w:val="0"/>
          <w:numId w:val="1"/>
        </w:numPr>
        <w:tabs>
          <w:tab w:val="left" w:pos="2045"/>
        </w:tabs>
        <w:ind w:left="0" w:firstLine="851"/>
        <w:rPr>
          <w:sz w:val="28"/>
        </w:rPr>
      </w:pPr>
      <w:r>
        <w:rPr>
          <w:sz w:val="28"/>
        </w:rPr>
        <w:t>Основные характеристики звукового</w:t>
      </w:r>
      <w:r>
        <w:rPr>
          <w:spacing w:val="8"/>
          <w:sz w:val="28"/>
        </w:rPr>
        <w:t xml:space="preserve"> </w:t>
      </w:r>
      <w:r>
        <w:rPr>
          <w:sz w:val="28"/>
        </w:rPr>
        <w:t>дизайна.</w:t>
      </w:r>
    </w:p>
    <w:p w14:paraId="2E981A8F" w14:textId="77777777" w:rsidR="005E05E8" w:rsidRDefault="0046506B" w:rsidP="009D247F">
      <w:pPr>
        <w:pStyle w:val="a4"/>
        <w:numPr>
          <w:ilvl w:val="0"/>
          <w:numId w:val="1"/>
        </w:numPr>
        <w:tabs>
          <w:tab w:val="left" w:pos="2045"/>
        </w:tabs>
        <w:ind w:left="0" w:firstLine="851"/>
        <w:rPr>
          <w:sz w:val="28"/>
        </w:rPr>
      </w:pPr>
      <w:r>
        <w:rPr>
          <w:sz w:val="28"/>
        </w:rPr>
        <w:t>Функции звукового дизайна в структуре аудиовизуального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проекта.</w:t>
      </w:r>
    </w:p>
    <w:p w14:paraId="1C3FBD50" w14:textId="77777777" w:rsidR="005E05E8" w:rsidRDefault="0046506B" w:rsidP="009D247F">
      <w:pPr>
        <w:pStyle w:val="a4"/>
        <w:numPr>
          <w:ilvl w:val="0"/>
          <w:numId w:val="1"/>
        </w:numPr>
        <w:tabs>
          <w:tab w:val="left" w:pos="2045"/>
        </w:tabs>
        <w:spacing w:before="5" w:line="322" w:lineRule="exact"/>
        <w:ind w:left="0" w:firstLine="851"/>
        <w:rPr>
          <w:sz w:val="28"/>
        </w:rPr>
      </w:pPr>
      <w:r>
        <w:rPr>
          <w:sz w:val="28"/>
        </w:rPr>
        <w:t>Звуковые подмены и</w:t>
      </w:r>
      <w:r>
        <w:rPr>
          <w:spacing w:val="4"/>
          <w:sz w:val="28"/>
        </w:rPr>
        <w:t xml:space="preserve"> </w:t>
      </w:r>
      <w:r>
        <w:rPr>
          <w:sz w:val="28"/>
        </w:rPr>
        <w:t>метафоры.</w:t>
      </w:r>
    </w:p>
    <w:p w14:paraId="544E65FA" w14:textId="77777777" w:rsidR="005E05E8" w:rsidRDefault="0046506B" w:rsidP="009D247F">
      <w:pPr>
        <w:pStyle w:val="a4"/>
        <w:numPr>
          <w:ilvl w:val="0"/>
          <w:numId w:val="1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r>
        <w:rPr>
          <w:sz w:val="28"/>
        </w:rPr>
        <w:t>Композиция в звуковом</w:t>
      </w:r>
      <w:r>
        <w:rPr>
          <w:spacing w:val="3"/>
          <w:sz w:val="28"/>
        </w:rPr>
        <w:t xml:space="preserve"> </w:t>
      </w:r>
      <w:r>
        <w:rPr>
          <w:sz w:val="28"/>
        </w:rPr>
        <w:t>дизайне.</w:t>
      </w:r>
    </w:p>
    <w:p w14:paraId="5EAAFF56" w14:textId="77777777" w:rsidR="005E05E8" w:rsidRDefault="0046506B" w:rsidP="009D247F">
      <w:pPr>
        <w:pStyle w:val="a4"/>
        <w:numPr>
          <w:ilvl w:val="0"/>
          <w:numId w:val="1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r>
        <w:rPr>
          <w:sz w:val="28"/>
        </w:rPr>
        <w:t>Структурные элементы звукового дизайна в аудиовизуальном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проекте.</w:t>
      </w:r>
    </w:p>
    <w:p w14:paraId="61126613" w14:textId="77777777" w:rsidR="005E05E8" w:rsidRDefault="0046506B" w:rsidP="009D247F">
      <w:pPr>
        <w:pStyle w:val="a4"/>
        <w:numPr>
          <w:ilvl w:val="0"/>
          <w:numId w:val="1"/>
        </w:numPr>
        <w:tabs>
          <w:tab w:val="left" w:pos="2045"/>
        </w:tabs>
        <w:ind w:left="0" w:firstLine="851"/>
        <w:rPr>
          <w:sz w:val="28"/>
        </w:rPr>
      </w:pPr>
      <w:r>
        <w:rPr>
          <w:sz w:val="28"/>
        </w:rPr>
        <w:t>Аддитивный, субтрактивный синтез звука. Синтезаторы,</w:t>
      </w:r>
      <w:r>
        <w:rPr>
          <w:spacing w:val="9"/>
          <w:sz w:val="28"/>
        </w:rPr>
        <w:t xml:space="preserve"> </w:t>
      </w:r>
      <w:proofErr w:type="spellStart"/>
      <w:r>
        <w:rPr>
          <w:sz w:val="28"/>
        </w:rPr>
        <w:t>сэмплеры</w:t>
      </w:r>
      <w:proofErr w:type="spellEnd"/>
      <w:r>
        <w:rPr>
          <w:sz w:val="28"/>
        </w:rPr>
        <w:t>.</w:t>
      </w:r>
    </w:p>
    <w:p w14:paraId="19E2CCF5" w14:textId="77777777" w:rsidR="005E05E8" w:rsidRDefault="0046506B" w:rsidP="009D247F">
      <w:pPr>
        <w:pStyle w:val="a4"/>
        <w:numPr>
          <w:ilvl w:val="0"/>
          <w:numId w:val="1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r>
        <w:rPr>
          <w:sz w:val="28"/>
        </w:rPr>
        <w:t>Функции и источники звукошумовых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эффектов.</w:t>
      </w:r>
    </w:p>
    <w:p w14:paraId="2CDD959E" w14:textId="77777777" w:rsidR="005E05E8" w:rsidRDefault="0046506B" w:rsidP="009D247F">
      <w:pPr>
        <w:pStyle w:val="a4"/>
        <w:numPr>
          <w:ilvl w:val="0"/>
          <w:numId w:val="1"/>
        </w:numPr>
        <w:tabs>
          <w:tab w:val="left" w:pos="2045"/>
        </w:tabs>
        <w:ind w:left="0" w:firstLine="851"/>
        <w:rPr>
          <w:sz w:val="28"/>
        </w:rPr>
      </w:pPr>
      <w:r>
        <w:rPr>
          <w:sz w:val="28"/>
        </w:rPr>
        <w:t>Техники звукового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дизайна.</w:t>
      </w:r>
    </w:p>
    <w:p w14:paraId="4BC1943B" w14:textId="77777777" w:rsidR="005E05E8" w:rsidRDefault="005E05E8" w:rsidP="009D247F">
      <w:pPr>
        <w:pStyle w:val="a3"/>
        <w:spacing w:before="3"/>
        <w:ind w:firstLine="851"/>
        <w:rPr>
          <w:sz w:val="28"/>
        </w:rPr>
      </w:pPr>
    </w:p>
    <w:p w14:paraId="5C60805C" w14:textId="77777777" w:rsidR="005E05E8" w:rsidRDefault="0046506B" w:rsidP="009D247F">
      <w:pPr>
        <w:ind w:right="1151" w:firstLine="851"/>
        <w:jc w:val="center"/>
        <w:rPr>
          <w:b/>
          <w:sz w:val="28"/>
        </w:rPr>
      </w:pPr>
      <w:r>
        <w:rPr>
          <w:b/>
          <w:sz w:val="28"/>
        </w:rPr>
        <w:t>Перечень вопросов к экзамену</w:t>
      </w:r>
      <w:r w:rsidR="00BD308D">
        <w:rPr>
          <w:b/>
          <w:sz w:val="28"/>
        </w:rPr>
        <w:t xml:space="preserve"> (7,8 семестр).</w:t>
      </w:r>
    </w:p>
    <w:p w14:paraId="7D293CF5" w14:textId="77777777" w:rsidR="005E05E8" w:rsidRDefault="005E05E8" w:rsidP="009D247F">
      <w:pPr>
        <w:pStyle w:val="a3"/>
        <w:spacing w:before="7"/>
        <w:ind w:firstLine="851"/>
        <w:rPr>
          <w:b/>
          <w:sz w:val="27"/>
        </w:rPr>
      </w:pPr>
    </w:p>
    <w:p w14:paraId="321486A7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r>
        <w:rPr>
          <w:sz w:val="28"/>
        </w:rPr>
        <w:t>Основные характеристики звукового</w:t>
      </w:r>
      <w:r>
        <w:rPr>
          <w:spacing w:val="6"/>
          <w:sz w:val="28"/>
        </w:rPr>
        <w:t xml:space="preserve"> </w:t>
      </w:r>
      <w:r>
        <w:rPr>
          <w:sz w:val="28"/>
        </w:rPr>
        <w:t>дизайна.</w:t>
      </w:r>
    </w:p>
    <w:p w14:paraId="587E940D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proofErr w:type="spellStart"/>
      <w:r>
        <w:rPr>
          <w:sz w:val="28"/>
        </w:rPr>
        <w:t>Аудиовизуальность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Аттрактивность</w:t>
      </w:r>
      <w:proofErr w:type="spellEnd"/>
      <w:r>
        <w:rPr>
          <w:sz w:val="28"/>
        </w:rPr>
        <w:t xml:space="preserve"> и</w:t>
      </w:r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иммерсивность</w:t>
      </w:r>
      <w:proofErr w:type="spellEnd"/>
      <w:r>
        <w:rPr>
          <w:sz w:val="28"/>
        </w:rPr>
        <w:t>.</w:t>
      </w:r>
    </w:p>
    <w:p w14:paraId="0B029955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r>
        <w:rPr>
          <w:sz w:val="28"/>
        </w:rPr>
        <w:t>Функции звукового дизайна в структуре аудиовизуального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проекта.</w:t>
      </w:r>
    </w:p>
    <w:p w14:paraId="7DC106DA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line="242" w:lineRule="auto"/>
        <w:ind w:left="0" w:right="1410" w:firstLine="851"/>
        <w:rPr>
          <w:sz w:val="28"/>
        </w:rPr>
      </w:pPr>
      <w:r>
        <w:rPr>
          <w:sz w:val="28"/>
        </w:rPr>
        <w:t>Кульминационные места и контрасты. Создание психологических состояний.</w:t>
      </w:r>
    </w:p>
    <w:p w14:paraId="7130C324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line="320" w:lineRule="exact"/>
        <w:ind w:left="0" w:firstLine="851"/>
        <w:rPr>
          <w:sz w:val="28"/>
        </w:rPr>
      </w:pPr>
      <w:r>
        <w:rPr>
          <w:sz w:val="28"/>
        </w:rPr>
        <w:t xml:space="preserve">История развития звукового дизайна. </w:t>
      </w:r>
      <w:proofErr w:type="spellStart"/>
      <w:r>
        <w:rPr>
          <w:sz w:val="28"/>
        </w:rPr>
        <w:t>Прото</w:t>
      </w:r>
      <w:proofErr w:type="spellEnd"/>
      <w:r>
        <w:rPr>
          <w:sz w:val="28"/>
        </w:rPr>
        <w:t>-звуковой</w:t>
      </w:r>
      <w:r>
        <w:rPr>
          <w:spacing w:val="7"/>
          <w:sz w:val="28"/>
        </w:rPr>
        <w:t xml:space="preserve"> </w:t>
      </w:r>
      <w:r>
        <w:rPr>
          <w:sz w:val="28"/>
        </w:rPr>
        <w:t>дизайн.</w:t>
      </w:r>
    </w:p>
    <w:p w14:paraId="76BB3648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r>
        <w:rPr>
          <w:sz w:val="28"/>
        </w:rPr>
        <w:t>Звуковой дизайн в кино и мультипликации ХХ</w:t>
      </w:r>
      <w:r>
        <w:rPr>
          <w:spacing w:val="2"/>
          <w:sz w:val="28"/>
        </w:rPr>
        <w:t xml:space="preserve"> </w:t>
      </w:r>
      <w:r>
        <w:rPr>
          <w:sz w:val="28"/>
        </w:rPr>
        <w:t>века.</w:t>
      </w:r>
    </w:p>
    <w:p w14:paraId="071E7241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r>
        <w:rPr>
          <w:sz w:val="28"/>
        </w:rPr>
        <w:t>Звуковой дизайн в</w:t>
      </w:r>
      <w:r>
        <w:rPr>
          <w:spacing w:val="1"/>
          <w:sz w:val="28"/>
        </w:rPr>
        <w:t xml:space="preserve"> </w:t>
      </w:r>
      <w:r>
        <w:rPr>
          <w:sz w:val="28"/>
        </w:rPr>
        <w:t>радиовещании.</w:t>
      </w:r>
    </w:p>
    <w:p w14:paraId="3611D219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r>
        <w:rPr>
          <w:sz w:val="28"/>
        </w:rPr>
        <w:t>Звуковой дизайн на рубеже XX-XXI</w:t>
      </w:r>
      <w:r>
        <w:rPr>
          <w:spacing w:val="8"/>
          <w:sz w:val="28"/>
        </w:rPr>
        <w:t xml:space="preserve"> </w:t>
      </w:r>
      <w:r>
        <w:rPr>
          <w:sz w:val="28"/>
        </w:rPr>
        <w:t>веков.</w:t>
      </w:r>
    </w:p>
    <w:p w14:paraId="64B5E28B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ind w:left="0" w:firstLine="851"/>
        <w:rPr>
          <w:sz w:val="28"/>
        </w:rPr>
      </w:pPr>
      <w:r>
        <w:rPr>
          <w:sz w:val="28"/>
        </w:rPr>
        <w:t>Звуковые подмены и метафоры. Звуковая</w:t>
      </w:r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эмпатия</w:t>
      </w:r>
      <w:proofErr w:type="spellEnd"/>
      <w:r>
        <w:rPr>
          <w:sz w:val="28"/>
        </w:rPr>
        <w:t>.</w:t>
      </w:r>
    </w:p>
    <w:p w14:paraId="30C0EA0E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r>
        <w:rPr>
          <w:sz w:val="28"/>
        </w:rPr>
        <w:t>Композиция в звуковом</w:t>
      </w:r>
      <w:r>
        <w:rPr>
          <w:spacing w:val="3"/>
          <w:sz w:val="28"/>
        </w:rPr>
        <w:t xml:space="preserve"> </w:t>
      </w:r>
      <w:r>
        <w:rPr>
          <w:sz w:val="28"/>
        </w:rPr>
        <w:t>дизайне.</w:t>
      </w:r>
    </w:p>
    <w:p w14:paraId="73DFE2B7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r>
        <w:rPr>
          <w:sz w:val="28"/>
        </w:rPr>
        <w:t>Структурные элементы звукового дизайна в аудиовизуальном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проекте.</w:t>
      </w:r>
    </w:p>
    <w:p w14:paraId="6F097931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r>
        <w:rPr>
          <w:sz w:val="28"/>
        </w:rPr>
        <w:t>Звуковая</w:t>
      </w:r>
      <w:r>
        <w:rPr>
          <w:spacing w:val="2"/>
          <w:sz w:val="28"/>
        </w:rPr>
        <w:t xml:space="preserve"> </w:t>
      </w:r>
      <w:r>
        <w:rPr>
          <w:sz w:val="28"/>
        </w:rPr>
        <w:t>экспликация.</w:t>
      </w:r>
    </w:p>
    <w:p w14:paraId="597B5099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ind w:left="0" w:firstLine="851"/>
        <w:rPr>
          <w:sz w:val="28"/>
        </w:rPr>
      </w:pPr>
      <w:r>
        <w:rPr>
          <w:sz w:val="28"/>
        </w:rPr>
        <w:t>Тишина как элемент композиции в звуковом дизайне.</w:t>
      </w:r>
    </w:p>
    <w:p w14:paraId="6ACFEAE6" w14:textId="77777777" w:rsidR="005E05E8" w:rsidRDefault="005E05E8" w:rsidP="009D247F">
      <w:pPr>
        <w:ind w:firstLine="851"/>
        <w:sectPr w:rsidR="005E05E8" w:rsidSect="009D247F">
          <w:headerReference w:type="default" r:id="rId16"/>
          <w:footerReference w:type="default" r:id="rId17"/>
          <w:endnotePr>
            <w:numFmt w:val="decimal"/>
          </w:endnotePr>
          <w:pgSz w:w="11910" w:h="16840"/>
          <w:pgMar w:top="2820" w:right="1344" w:bottom="1240" w:left="927" w:header="989" w:footer="1056" w:gutter="0"/>
          <w:cols w:space="720"/>
        </w:sectPr>
      </w:pPr>
    </w:p>
    <w:p w14:paraId="45737A48" w14:textId="77777777" w:rsidR="005E05E8" w:rsidRDefault="005E05E8" w:rsidP="009D247F">
      <w:pPr>
        <w:pStyle w:val="a3"/>
        <w:ind w:firstLine="851"/>
        <w:rPr>
          <w:sz w:val="20"/>
        </w:rPr>
      </w:pPr>
    </w:p>
    <w:p w14:paraId="7A26F864" w14:textId="77777777" w:rsidR="005E05E8" w:rsidRDefault="005E05E8" w:rsidP="009D247F">
      <w:pPr>
        <w:pStyle w:val="a3"/>
        <w:spacing w:before="3"/>
        <w:ind w:firstLine="851"/>
        <w:rPr>
          <w:sz w:val="20"/>
        </w:rPr>
      </w:pPr>
    </w:p>
    <w:p w14:paraId="4414052C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before="87"/>
        <w:ind w:left="0" w:firstLine="851"/>
        <w:rPr>
          <w:sz w:val="28"/>
        </w:rPr>
      </w:pPr>
      <w:r>
        <w:rPr>
          <w:sz w:val="28"/>
        </w:rPr>
        <w:t>Основные техники звукового</w:t>
      </w:r>
      <w:r>
        <w:rPr>
          <w:spacing w:val="2"/>
          <w:sz w:val="28"/>
        </w:rPr>
        <w:t xml:space="preserve"> </w:t>
      </w:r>
      <w:r>
        <w:rPr>
          <w:sz w:val="28"/>
        </w:rPr>
        <w:t>дизайна.</w:t>
      </w:r>
    </w:p>
    <w:p w14:paraId="4F1731BD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before="4"/>
        <w:ind w:left="0" w:firstLine="851"/>
        <w:rPr>
          <w:sz w:val="28"/>
        </w:rPr>
      </w:pPr>
      <w:proofErr w:type="spellStart"/>
      <w:r>
        <w:rPr>
          <w:sz w:val="28"/>
        </w:rPr>
        <w:t>Ворлдайзинг</w:t>
      </w:r>
      <w:proofErr w:type="spellEnd"/>
      <w:r>
        <w:rPr>
          <w:sz w:val="28"/>
        </w:rPr>
        <w:t>.</w:t>
      </w:r>
    </w:p>
    <w:p w14:paraId="47DC07CF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r>
        <w:rPr>
          <w:sz w:val="28"/>
        </w:rPr>
        <w:t>Виды синтеза звука. Субтрактивный</w:t>
      </w:r>
      <w:r>
        <w:rPr>
          <w:spacing w:val="6"/>
          <w:sz w:val="28"/>
        </w:rPr>
        <w:t xml:space="preserve"> </w:t>
      </w:r>
      <w:r>
        <w:rPr>
          <w:sz w:val="28"/>
        </w:rPr>
        <w:t>синтез.</w:t>
      </w:r>
    </w:p>
    <w:p w14:paraId="5F247C78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r>
        <w:rPr>
          <w:sz w:val="28"/>
        </w:rPr>
        <w:t>Звукошумовые эффекты - понятие, характеристики,</w:t>
      </w:r>
      <w:r>
        <w:rPr>
          <w:spacing w:val="4"/>
          <w:sz w:val="28"/>
        </w:rPr>
        <w:t xml:space="preserve"> </w:t>
      </w:r>
      <w:r>
        <w:rPr>
          <w:sz w:val="28"/>
        </w:rPr>
        <w:t>категории.</w:t>
      </w:r>
    </w:p>
    <w:p w14:paraId="15C7F37E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r>
        <w:rPr>
          <w:sz w:val="28"/>
        </w:rPr>
        <w:t>Функции и источники звукошумовых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эффектов.</w:t>
      </w:r>
    </w:p>
    <w:p w14:paraId="32D4F1D4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ind w:left="0" w:right="1714" w:firstLine="851"/>
        <w:rPr>
          <w:sz w:val="28"/>
        </w:rPr>
      </w:pPr>
      <w:r>
        <w:rPr>
          <w:sz w:val="28"/>
        </w:rPr>
        <w:t xml:space="preserve">Синхронные шумы и </w:t>
      </w:r>
      <w:proofErr w:type="spellStart"/>
      <w:r>
        <w:rPr>
          <w:sz w:val="28"/>
        </w:rPr>
        <w:t>фоли</w:t>
      </w:r>
      <w:proofErr w:type="spellEnd"/>
      <w:r>
        <w:rPr>
          <w:sz w:val="28"/>
        </w:rPr>
        <w:t>-эффекты. Основные техники</w:t>
      </w:r>
      <w:r>
        <w:rPr>
          <w:spacing w:val="-31"/>
          <w:sz w:val="28"/>
        </w:rPr>
        <w:t xml:space="preserve"> </w:t>
      </w:r>
      <w:r>
        <w:rPr>
          <w:sz w:val="28"/>
        </w:rPr>
        <w:t>записи синхронных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шумов.</w:t>
      </w:r>
    </w:p>
    <w:p w14:paraId="2E4E2FAD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line="322" w:lineRule="exact"/>
        <w:ind w:left="0" w:firstLine="851"/>
        <w:rPr>
          <w:sz w:val="28"/>
        </w:rPr>
      </w:pPr>
      <w:r>
        <w:rPr>
          <w:sz w:val="28"/>
        </w:rPr>
        <w:t>Особенности звукозаписи на выезде. Реалистичные и точечные</w:t>
      </w:r>
      <w:r>
        <w:rPr>
          <w:spacing w:val="-6"/>
          <w:sz w:val="28"/>
        </w:rPr>
        <w:t xml:space="preserve"> </w:t>
      </w:r>
      <w:r>
        <w:rPr>
          <w:sz w:val="28"/>
        </w:rPr>
        <w:t>шумы.</w:t>
      </w:r>
    </w:p>
    <w:p w14:paraId="0887DBA3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ind w:left="0" w:right="1106" w:firstLine="851"/>
        <w:rPr>
          <w:sz w:val="28"/>
        </w:rPr>
      </w:pPr>
      <w:r>
        <w:rPr>
          <w:sz w:val="28"/>
        </w:rPr>
        <w:t>Фоновые звукошумовые эффекты. Звуковые пространства,</w:t>
      </w:r>
      <w:r>
        <w:rPr>
          <w:spacing w:val="-32"/>
          <w:sz w:val="28"/>
        </w:rPr>
        <w:t xml:space="preserve"> </w:t>
      </w:r>
      <w:r>
        <w:rPr>
          <w:sz w:val="28"/>
        </w:rPr>
        <w:t>звуковые ландшафты.</w:t>
      </w:r>
    </w:p>
    <w:p w14:paraId="5F01C33F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line="321" w:lineRule="exact"/>
        <w:ind w:left="0" w:firstLine="851"/>
        <w:rPr>
          <w:sz w:val="28"/>
        </w:rPr>
      </w:pPr>
      <w:r>
        <w:rPr>
          <w:sz w:val="28"/>
        </w:rPr>
        <w:t>Техники создания специальных звуковых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эффектов.</w:t>
      </w:r>
    </w:p>
    <w:p w14:paraId="61AC2938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ind w:left="0" w:right="734" w:firstLine="851"/>
        <w:rPr>
          <w:sz w:val="28"/>
        </w:rPr>
      </w:pPr>
      <w:r>
        <w:rPr>
          <w:sz w:val="28"/>
        </w:rPr>
        <w:t>Звуковой дизайн голосов персонажей. Основные процессы</w:t>
      </w:r>
      <w:r>
        <w:rPr>
          <w:spacing w:val="-36"/>
          <w:sz w:val="28"/>
        </w:rPr>
        <w:t xml:space="preserve"> </w:t>
      </w:r>
      <w:r>
        <w:rPr>
          <w:sz w:val="28"/>
        </w:rPr>
        <w:t>образования и восприятия</w:t>
      </w:r>
      <w:r>
        <w:rPr>
          <w:spacing w:val="2"/>
          <w:sz w:val="28"/>
        </w:rPr>
        <w:t xml:space="preserve"> </w:t>
      </w:r>
      <w:r>
        <w:rPr>
          <w:sz w:val="28"/>
        </w:rPr>
        <w:t>речи.</w:t>
      </w:r>
    </w:p>
    <w:p w14:paraId="24B62150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spacing w:line="242" w:lineRule="auto"/>
        <w:ind w:left="0" w:right="1504" w:firstLine="851"/>
        <w:rPr>
          <w:sz w:val="28"/>
        </w:rPr>
      </w:pPr>
      <w:r>
        <w:rPr>
          <w:sz w:val="28"/>
        </w:rPr>
        <w:t>Функции, выразительные возможности и способы</w:t>
      </w:r>
      <w:r>
        <w:rPr>
          <w:spacing w:val="-37"/>
          <w:sz w:val="28"/>
        </w:rPr>
        <w:t xml:space="preserve"> </w:t>
      </w:r>
      <w:r>
        <w:rPr>
          <w:sz w:val="28"/>
        </w:rPr>
        <w:t>использования музыки в аудиовизуальном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проекте.</w:t>
      </w:r>
    </w:p>
    <w:p w14:paraId="7A28B6FA" w14:textId="77777777" w:rsidR="005E05E8" w:rsidRDefault="0046506B" w:rsidP="009D247F">
      <w:pPr>
        <w:pStyle w:val="a4"/>
        <w:numPr>
          <w:ilvl w:val="0"/>
          <w:numId w:val="5"/>
        </w:numPr>
        <w:tabs>
          <w:tab w:val="left" w:pos="2045"/>
        </w:tabs>
        <w:ind w:left="0" w:right="1154" w:firstLine="851"/>
        <w:rPr>
          <w:sz w:val="28"/>
        </w:rPr>
      </w:pPr>
      <w:r>
        <w:rPr>
          <w:sz w:val="28"/>
        </w:rPr>
        <w:t>Продуктивные особенности звукового дизайна, критерии качества</w:t>
      </w:r>
      <w:r>
        <w:rPr>
          <w:spacing w:val="-34"/>
          <w:sz w:val="28"/>
        </w:rPr>
        <w:t xml:space="preserve"> </w:t>
      </w:r>
      <w:r>
        <w:rPr>
          <w:sz w:val="28"/>
        </w:rPr>
        <w:t>и профессионализма.</w:t>
      </w:r>
    </w:p>
    <w:p w14:paraId="07008883" w14:textId="77777777" w:rsidR="005E05E8" w:rsidRDefault="005E05E8" w:rsidP="009D247F">
      <w:pPr>
        <w:pStyle w:val="a3"/>
        <w:ind w:firstLine="851"/>
        <w:rPr>
          <w:sz w:val="30"/>
        </w:rPr>
      </w:pPr>
    </w:p>
    <w:p w14:paraId="3A81CE73" w14:textId="77777777" w:rsidR="005E05E8" w:rsidRDefault="005E05E8" w:rsidP="009D247F">
      <w:pPr>
        <w:pStyle w:val="a3"/>
        <w:spacing w:before="7"/>
        <w:ind w:firstLine="851"/>
        <w:rPr>
          <w:sz w:val="42"/>
        </w:rPr>
      </w:pPr>
    </w:p>
    <w:p w14:paraId="20D9E8D9" w14:textId="77777777" w:rsidR="00BD308D" w:rsidRPr="00CF1BE9" w:rsidRDefault="00BD308D" w:rsidP="009D247F">
      <w:pPr>
        <w:spacing w:line="276" w:lineRule="auto"/>
        <w:ind w:firstLine="851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51"/>
        <w:gridCol w:w="7068"/>
      </w:tblGrid>
      <w:tr w:rsidR="00BD308D" w:rsidRPr="00CF1BE9" w14:paraId="5BB4AE2F" w14:textId="77777777" w:rsidTr="00EF2BFC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62C682DB" w14:textId="77777777" w:rsidR="00BD308D" w:rsidRPr="00CF1BE9" w:rsidRDefault="00BD308D" w:rsidP="009D247F">
            <w:pPr>
              <w:ind w:firstLine="851"/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7496E3F9" w14:textId="77777777" w:rsidR="00BD308D" w:rsidRPr="00CF1BE9" w:rsidRDefault="00BD308D" w:rsidP="009D247F">
            <w:pPr>
              <w:ind w:firstLine="851"/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Оценка</w:t>
            </w:r>
          </w:p>
        </w:tc>
      </w:tr>
      <w:tr w:rsidR="00BD308D" w:rsidRPr="00CF1BE9" w14:paraId="65E80ED9" w14:textId="77777777" w:rsidTr="00EF2BFC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D8B1C1D" w14:textId="77777777" w:rsidR="00BD308D" w:rsidRPr="00CF1BE9" w:rsidRDefault="00BD308D" w:rsidP="009D247F">
            <w:pPr>
              <w:ind w:firstLine="851"/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CC2529D" w14:textId="77777777" w:rsidR="00BD308D" w:rsidRPr="00CF1BE9" w:rsidRDefault="00BD308D" w:rsidP="009D247F">
            <w:pPr>
              <w:ind w:firstLine="851"/>
              <w:jc w:val="both"/>
              <w:rPr>
                <w:bCs/>
                <w:i/>
                <w:lang w:eastAsia="ru-RU"/>
              </w:rPr>
            </w:pPr>
          </w:p>
        </w:tc>
      </w:tr>
      <w:tr w:rsidR="00BD308D" w:rsidRPr="00CF1BE9" w14:paraId="3A57E624" w14:textId="77777777" w:rsidTr="00EF2BFC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28E956B" w14:textId="77777777" w:rsidR="00BD308D" w:rsidRPr="00CF1BE9" w:rsidRDefault="00BD308D" w:rsidP="009D247F">
            <w:pPr>
              <w:ind w:firstLine="851"/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306E3A5" w14:textId="77777777" w:rsidR="00BD308D" w:rsidRPr="00CF1BE9" w:rsidRDefault="00BD308D" w:rsidP="009D247F">
            <w:pPr>
              <w:ind w:firstLine="851"/>
              <w:jc w:val="both"/>
              <w:rPr>
                <w:bCs/>
                <w:i/>
                <w:lang w:eastAsia="ru-RU"/>
              </w:rPr>
            </w:pPr>
            <w:proofErr w:type="gramStart"/>
            <w:r w:rsidRPr="00CF1BE9">
              <w:rPr>
                <w:bCs/>
                <w:i/>
                <w:lang w:eastAsia="ru-RU"/>
              </w:rPr>
              <w:t>зачтено</w:t>
            </w:r>
            <w:proofErr w:type="gramEnd"/>
            <w:r w:rsidRPr="00CF1BE9">
              <w:rPr>
                <w:bCs/>
                <w:i/>
                <w:lang w:eastAsia="ru-RU"/>
              </w:rPr>
              <w:t>/не зачтено</w:t>
            </w:r>
          </w:p>
        </w:tc>
      </w:tr>
      <w:tr w:rsidR="00BD308D" w:rsidRPr="00CF1BE9" w14:paraId="3BD6F6A7" w14:textId="77777777" w:rsidTr="00EF2BFC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924CB92" w14:textId="77777777" w:rsidR="00BD308D" w:rsidRPr="00CF1BE9" w:rsidRDefault="00BD308D" w:rsidP="009D247F">
            <w:pPr>
              <w:ind w:firstLine="851"/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3A27E5F" w14:textId="77777777" w:rsidR="00BD308D" w:rsidRPr="00CF1BE9" w:rsidRDefault="00BD308D" w:rsidP="009D247F">
            <w:pPr>
              <w:ind w:firstLine="851"/>
              <w:jc w:val="both"/>
              <w:rPr>
                <w:bCs/>
                <w:i/>
                <w:lang w:eastAsia="ru-RU"/>
              </w:rPr>
            </w:pPr>
          </w:p>
        </w:tc>
      </w:tr>
      <w:tr w:rsidR="00BD308D" w:rsidRPr="00CF1BE9" w14:paraId="1BD9A911" w14:textId="77777777" w:rsidTr="00EF2BFC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0C12D20" w14:textId="77777777" w:rsidR="00BD308D" w:rsidRPr="00CF1BE9" w:rsidRDefault="00BD308D" w:rsidP="009D247F">
            <w:pPr>
              <w:ind w:firstLine="851"/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Промежуточная аттестация </w:t>
            </w:r>
          </w:p>
          <w:p w14:paraId="4DECF0E7" w14:textId="77777777" w:rsidR="00BD308D" w:rsidRPr="00CF1BE9" w:rsidRDefault="00BD308D" w:rsidP="009D247F">
            <w:pPr>
              <w:ind w:firstLine="851"/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(зачет) </w:t>
            </w:r>
          </w:p>
          <w:p w14:paraId="15E2A450" w14:textId="77777777" w:rsidR="00BD308D" w:rsidRPr="00CF1BE9" w:rsidRDefault="00BD308D" w:rsidP="009D247F">
            <w:pPr>
              <w:ind w:firstLine="851"/>
              <w:jc w:val="both"/>
              <w:rPr>
                <w:bCs/>
                <w:i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32C65519" w14:textId="77777777" w:rsidR="00BD308D" w:rsidRPr="00CF1BE9" w:rsidRDefault="00BD308D" w:rsidP="009D247F">
            <w:pPr>
              <w:ind w:firstLine="851"/>
              <w:jc w:val="both"/>
              <w:rPr>
                <w:i/>
                <w:lang w:eastAsia="ru-RU"/>
              </w:rPr>
            </w:pPr>
            <w:proofErr w:type="gramStart"/>
            <w:r w:rsidRPr="00CF1BE9">
              <w:rPr>
                <w:i/>
                <w:lang w:eastAsia="ru-RU"/>
              </w:rPr>
              <w:t>зачтено</w:t>
            </w:r>
            <w:proofErr w:type="gramEnd"/>
            <w:r w:rsidRPr="00CF1BE9">
              <w:rPr>
                <w:i/>
                <w:lang w:eastAsia="ru-RU"/>
              </w:rPr>
              <w:t xml:space="preserve"> /не зачтено</w:t>
            </w:r>
          </w:p>
          <w:p w14:paraId="7DBB7738" w14:textId="77777777" w:rsidR="00BD308D" w:rsidRPr="00CF1BE9" w:rsidRDefault="00BD308D" w:rsidP="009D247F">
            <w:pPr>
              <w:ind w:firstLine="851"/>
              <w:jc w:val="both"/>
              <w:rPr>
                <w:lang w:eastAsia="ru-RU"/>
              </w:rPr>
            </w:pPr>
          </w:p>
        </w:tc>
      </w:tr>
      <w:tr w:rsidR="00BD308D" w:rsidRPr="00CF1BE9" w14:paraId="75DF56DD" w14:textId="77777777" w:rsidTr="00EF2BFC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08379F43" w14:textId="77777777" w:rsidR="00BD308D" w:rsidRPr="00CF1BE9" w:rsidRDefault="00BD308D" w:rsidP="009D247F">
            <w:pPr>
              <w:ind w:firstLine="851"/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Итоговая аттестация </w:t>
            </w:r>
            <w:r w:rsidRPr="00CF1BE9">
              <w:rPr>
                <w:bCs/>
                <w:i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58E575A6" w14:textId="77777777" w:rsidR="00BD308D" w:rsidRPr="00CF1BE9" w:rsidRDefault="00BD308D" w:rsidP="009D247F">
            <w:pPr>
              <w:ind w:firstLine="851"/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 xml:space="preserve"> Отлично </w:t>
            </w:r>
            <w:r w:rsidRPr="00CF1BE9">
              <w:rPr>
                <w:i/>
                <w:lang w:val="en-US" w:eastAsia="ru-RU"/>
              </w:rPr>
              <w:t xml:space="preserve">/ </w:t>
            </w:r>
            <w:r w:rsidRPr="00CF1BE9">
              <w:rPr>
                <w:i/>
                <w:lang w:eastAsia="ru-RU"/>
              </w:rPr>
              <w:t>хорошо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удовлетворительно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неудовлетворительно</w:t>
            </w:r>
          </w:p>
        </w:tc>
      </w:tr>
    </w:tbl>
    <w:p w14:paraId="14145C44" w14:textId="77777777" w:rsidR="00BD308D" w:rsidRPr="00CF1BE9" w:rsidRDefault="00BD308D" w:rsidP="009D247F">
      <w:pPr>
        <w:ind w:firstLine="851"/>
        <w:jc w:val="both"/>
        <w:rPr>
          <w:lang w:eastAsia="ru-RU"/>
        </w:rPr>
      </w:pPr>
    </w:p>
    <w:p w14:paraId="6C245978" w14:textId="77777777" w:rsidR="00BD308D" w:rsidRPr="00CF1BE9" w:rsidRDefault="00BD308D" w:rsidP="009D247F">
      <w:pPr>
        <w:ind w:firstLine="851"/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  <w:lang w:eastAsia="ru-RU"/>
        </w:rPr>
        <w:t xml:space="preserve">    </w:t>
      </w:r>
    </w:p>
    <w:p w14:paraId="49893659" w14:textId="77777777" w:rsidR="00BD308D" w:rsidRPr="00CF1BE9" w:rsidRDefault="00BD308D" w:rsidP="009D247F">
      <w:pPr>
        <w:ind w:firstLine="851"/>
        <w:jc w:val="both"/>
        <w:rPr>
          <w:color w:val="000000" w:themeColor="text1"/>
          <w:lang w:eastAsia="ru-RU"/>
        </w:rPr>
      </w:pPr>
      <w:r w:rsidRPr="00CF1BE9">
        <w:rPr>
          <w:b/>
          <w:i/>
          <w:color w:val="000000" w:themeColor="text1"/>
          <w:lang w:eastAsia="ru-RU"/>
        </w:rPr>
        <w:t>6.2. Критерии оценки результатов по</w:t>
      </w:r>
      <w:r w:rsidRPr="00CF1BE9">
        <w:rPr>
          <w:i/>
          <w:color w:val="000000" w:themeColor="text1"/>
          <w:lang w:eastAsia="ru-RU"/>
        </w:rPr>
        <w:t xml:space="preserve"> </w:t>
      </w:r>
      <w:r w:rsidRPr="00CF1BE9">
        <w:rPr>
          <w:b/>
          <w:i/>
          <w:color w:val="000000" w:themeColor="text1"/>
          <w:lang w:eastAsia="ru-RU"/>
        </w:rPr>
        <w:t>дисциплине</w:t>
      </w:r>
    </w:p>
    <w:p w14:paraId="2FF6C196" w14:textId="77777777" w:rsidR="00BD308D" w:rsidRPr="00CF1BE9" w:rsidRDefault="00BD308D" w:rsidP="009D247F">
      <w:pPr>
        <w:ind w:firstLine="851"/>
        <w:jc w:val="both"/>
        <w:rPr>
          <w:color w:val="000000" w:themeColor="text1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D308D" w:rsidRPr="00CF1BE9" w14:paraId="37B8FEA1" w14:textId="77777777" w:rsidTr="00EF2BFC">
        <w:trPr>
          <w:tblHeader/>
        </w:trPr>
        <w:tc>
          <w:tcPr>
            <w:tcW w:w="2126" w:type="dxa"/>
            <w:shd w:val="clear" w:color="auto" w:fill="auto"/>
          </w:tcPr>
          <w:p w14:paraId="286D5562" w14:textId="77777777" w:rsidR="00BD308D" w:rsidRPr="00CF1BE9" w:rsidRDefault="00BD308D" w:rsidP="009D247F">
            <w:pPr>
              <w:ind w:firstLine="851"/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</w:p>
          <w:p w14:paraId="05716BCB" w14:textId="77777777" w:rsidR="00BD308D" w:rsidRPr="00CF1BE9" w:rsidRDefault="00BD308D" w:rsidP="009D247F">
            <w:pPr>
              <w:ind w:firstLine="851"/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6B410064" w14:textId="77777777" w:rsidR="00BD308D" w:rsidRPr="00CF1BE9" w:rsidRDefault="00BD308D" w:rsidP="009D247F">
            <w:pPr>
              <w:ind w:firstLine="851"/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обучения по дисциплине</w:t>
            </w:r>
            <w:proofErr w:type="gramEnd"/>
          </w:p>
        </w:tc>
      </w:tr>
      <w:tr w:rsidR="00BD308D" w:rsidRPr="00CF1BE9" w14:paraId="3B6578C2" w14:textId="77777777" w:rsidTr="00EF2BFC">
        <w:trPr>
          <w:trHeight w:val="705"/>
        </w:trPr>
        <w:tc>
          <w:tcPr>
            <w:tcW w:w="2126" w:type="dxa"/>
            <w:shd w:val="clear" w:color="auto" w:fill="auto"/>
          </w:tcPr>
          <w:p w14:paraId="4F0D3B88" w14:textId="77777777" w:rsidR="00BD308D" w:rsidRPr="00CF1BE9" w:rsidRDefault="00BD308D" w:rsidP="009D247F">
            <w:pPr>
              <w:ind w:firstLine="851"/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«отлично»/</w:t>
            </w:r>
          </w:p>
          <w:p w14:paraId="49B1B077" w14:textId="77777777" w:rsidR="00BD308D" w:rsidRPr="00CF1BE9" w:rsidRDefault="00BD308D" w:rsidP="009D247F">
            <w:pPr>
              <w:ind w:firstLine="851"/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40CB99D3" w14:textId="77777777" w:rsidR="00BD308D" w:rsidRPr="00CF1BE9" w:rsidRDefault="00BD308D" w:rsidP="009D247F">
            <w:pPr>
              <w:ind w:firstLine="851"/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5DD91043" w14:textId="77777777" w:rsidR="00BD308D" w:rsidRPr="00CF1BE9" w:rsidRDefault="00BD308D" w:rsidP="009D247F">
            <w:pPr>
              <w:ind w:firstLine="851"/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6B51C7A8" w14:textId="77777777" w:rsidR="00BD308D" w:rsidRPr="00CF1BE9" w:rsidRDefault="00BD308D" w:rsidP="009D247F">
            <w:pPr>
              <w:ind w:firstLine="851"/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BD308D" w:rsidRPr="00CF1BE9" w14:paraId="5B6DD7A2" w14:textId="77777777" w:rsidTr="00EF2BFC">
        <w:trPr>
          <w:trHeight w:val="1649"/>
        </w:trPr>
        <w:tc>
          <w:tcPr>
            <w:tcW w:w="2126" w:type="dxa"/>
            <w:shd w:val="clear" w:color="auto" w:fill="auto"/>
          </w:tcPr>
          <w:p w14:paraId="3ED686B7" w14:textId="77777777" w:rsidR="00BD308D" w:rsidRPr="00CF1BE9" w:rsidRDefault="00BD308D" w:rsidP="009D247F">
            <w:pPr>
              <w:ind w:firstLine="851"/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14:paraId="46FAE4F6" w14:textId="77777777" w:rsidR="00BD308D" w:rsidRPr="00CF1BE9" w:rsidRDefault="00BD308D" w:rsidP="009D247F">
            <w:pPr>
              <w:ind w:firstLine="851"/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222E79FA" w14:textId="77777777" w:rsidR="00BD308D" w:rsidRPr="00CF1BE9" w:rsidRDefault="00BD308D" w:rsidP="009D247F">
            <w:pPr>
              <w:ind w:firstLine="851"/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6C0A1FAB" w14:textId="77777777" w:rsidR="00BD308D" w:rsidRPr="00CF1BE9" w:rsidRDefault="00BD308D" w:rsidP="009D247F">
            <w:pPr>
              <w:ind w:firstLine="851"/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BD308D" w:rsidRPr="00CF1BE9" w14:paraId="32C26ECF" w14:textId="77777777" w:rsidTr="00EF2BFC">
        <w:trPr>
          <w:trHeight w:val="765"/>
        </w:trPr>
        <w:tc>
          <w:tcPr>
            <w:tcW w:w="2126" w:type="dxa"/>
            <w:shd w:val="clear" w:color="auto" w:fill="auto"/>
          </w:tcPr>
          <w:p w14:paraId="1FF64D14" w14:textId="77777777" w:rsidR="00BD308D" w:rsidRPr="00CF1BE9" w:rsidRDefault="00BD308D" w:rsidP="009D247F">
            <w:pPr>
              <w:ind w:firstLine="851"/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46F7A8F8" w14:textId="77777777" w:rsidR="00BD308D" w:rsidRPr="00CF1BE9" w:rsidRDefault="00BD308D" w:rsidP="009D247F">
            <w:pPr>
              <w:ind w:firstLine="851"/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261A0E7B" w14:textId="77777777" w:rsidR="00BD308D" w:rsidRPr="00CF1BE9" w:rsidRDefault="00BD308D" w:rsidP="009D247F">
            <w:pPr>
              <w:ind w:firstLine="851"/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0AA5D19" w14:textId="77777777" w:rsidR="00BD308D" w:rsidRPr="00CF1BE9" w:rsidRDefault="00BD308D" w:rsidP="009D247F">
            <w:pPr>
              <w:ind w:firstLine="851"/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BD308D" w:rsidRPr="00CF1BE9" w14:paraId="0DFCE7D7" w14:textId="77777777" w:rsidTr="00EF2BFC">
        <w:trPr>
          <w:trHeight w:val="415"/>
        </w:trPr>
        <w:tc>
          <w:tcPr>
            <w:tcW w:w="2126" w:type="dxa"/>
            <w:shd w:val="clear" w:color="auto" w:fill="auto"/>
          </w:tcPr>
          <w:p w14:paraId="6821D629" w14:textId="77777777" w:rsidR="00BD308D" w:rsidRPr="00CF1BE9" w:rsidRDefault="00BD308D" w:rsidP="009D247F">
            <w:pPr>
              <w:ind w:firstLine="851"/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7521D05D" w14:textId="77777777" w:rsidR="00BD308D" w:rsidRPr="00CF1BE9" w:rsidRDefault="00BD308D" w:rsidP="009D247F">
            <w:pPr>
              <w:ind w:firstLine="851"/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2D436816" w14:textId="77777777" w:rsidR="00BD308D" w:rsidRPr="00CF1BE9" w:rsidRDefault="00BD308D" w:rsidP="009D247F">
            <w:pPr>
              <w:ind w:firstLine="851"/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3A56E066" w14:textId="77777777" w:rsidR="00BD308D" w:rsidRPr="00CF1BE9" w:rsidRDefault="00BD308D" w:rsidP="009D247F">
      <w:pPr>
        <w:ind w:firstLine="851"/>
        <w:jc w:val="both"/>
        <w:rPr>
          <w:lang w:eastAsia="ru-RU"/>
        </w:rPr>
      </w:pPr>
    </w:p>
    <w:p w14:paraId="31EB72DC" w14:textId="77777777" w:rsidR="00BD308D" w:rsidRDefault="00BD308D" w:rsidP="009D247F">
      <w:pPr>
        <w:pStyle w:val="a4"/>
        <w:ind w:left="0" w:firstLine="851"/>
        <w:jc w:val="both"/>
        <w:rPr>
          <w:b/>
        </w:rPr>
      </w:pPr>
    </w:p>
    <w:p w14:paraId="30A2388A" w14:textId="77777777" w:rsidR="00BD308D" w:rsidRDefault="00BD308D" w:rsidP="009D247F">
      <w:pPr>
        <w:tabs>
          <w:tab w:val="left" w:pos="2625"/>
        </w:tabs>
        <w:ind w:firstLine="851"/>
        <w:jc w:val="both"/>
        <w:rPr>
          <w:b/>
          <w:bCs/>
        </w:rPr>
      </w:pPr>
    </w:p>
    <w:p w14:paraId="5A5FDF12" w14:textId="77777777" w:rsidR="00BD308D" w:rsidRPr="00893C72" w:rsidRDefault="00BD308D" w:rsidP="009D247F">
      <w:pPr>
        <w:ind w:firstLine="851"/>
        <w:jc w:val="both"/>
        <w:rPr>
          <w:b/>
        </w:rPr>
      </w:pPr>
    </w:p>
    <w:p w14:paraId="2AFDA6AF" w14:textId="77777777" w:rsidR="00BD308D" w:rsidRPr="00CF1BE9" w:rsidRDefault="00BD308D" w:rsidP="009D247F">
      <w:pPr>
        <w:pStyle w:val="a4"/>
        <w:tabs>
          <w:tab w:val="left" w:pos="270"/>
          <w:tab w:val="left" w:pos="3915"/>
        </w:tabs>
        <w:ind w:left="0" w:firstLine="851"/>
        <w:jc w:val="both"/>
        <w:rPr>
          <w:b/>
        </w:rPr>
      </w:pPr>
      <w:bookmarkStart w:id="10" w:name="_Toc14355454"/>
      <w:bookmarkEnd w:id="10"/>
      <w:r w:rsidRPr="00CF1BE9">
        <w:rPr>
          <w:b/>
        </w:rPr>
        <w:t>7. УЧЕБНО-МЕТОДИЧЕСКОЕ И ИНФОРМАЦИОННОЕ ОБЕСПЕЧЕНИЕ ДИСЦИПЛИНЫ</w:t>
      </w:r>
    </w:p>
    <w:p w14:paraId="5FF045B0" w14:textId="77777777" w:rsidR="00BD308D" w:rsidRPr="00CF1BE9" w:rsidRDefault="00BD308D" w:rsidP="009D247F">
      <w:pPr>
        <w:pStyle w:val="a4"/>
        <w:tabs>
          <w:tab w:val="left" w:pos="270"/>
          <w:tab w:val="left" w:pos="3915"/>
        </w:tabs>
        <w:ind w:left="0" w:firstLine="851"/>
        <w:jc w:val="both"/>
        <w:rPr>
          <w:b/>
        </w:rPr>
      </w:pPr>
    </w:p>
    <w:p w14:paraId="1FAE6108" w14:textId="77777777" w:rsidR="00BD308D" w:rsidRDefault="00BD308D" w:rsidP="009D247F">
      <w:pPr>
        <w:pStyle w:val="a4"/>
        <w:ind w:left="0" w:firstLine="851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14:paraId="7FCD3F8D" w14:textId="77777777" w:rsidR="00BD308D" w:rsidRPr="00BD308D" w:rsidRDefault="00BD308D" w:rsidP="009D247F">
      <w:pPr>
        <w:pStyle w:val="a4"/>
        <w:ind w:left="0" w:firstLine="851"/>
        <w:jc w:val="both"/>
        <w:rPr>
          <w:i/>
        </w:rPr>
      </w:pPr>
    </w:p>
    <w:p w14:paraId="000C07A7" w14:textId="77777777" w:rsidR="005E05E8" w:rsidRDefault="0046506B" w:rsidP="009D247F">
      <w:pPr>
        <w:spacing w:before="62" w:line="319" w:lineRule="exact"/>
        <w:ind w:firstLine="851"/>
        <w:rPr>
          <w:b/>
          <w:sz w:val="28"/>
        </w:rPr>
      </w:pPr>
      <w:r>
        <w:rPr>
          <w:b/>
          <w:sz w:val="28"/>
        </w:rPr>
        <w:t>Рекомендуемая литература (основная)</w:t>
      </w:r>
    </w:p>
    <w:p w14:paraId="688E35DB" w14:textId="77777777" w:rsidR="005E05E8" w:rsidRDefault="0046506B" w:rsidP="009D247F">
      <w:pPr>
        <w:pStyle w:val="a4"/>
        <w:numPr>
          <w:ilvl w:val="0"/>
          <w:numId w:val="6"/>
        </w:numPr>
        <w:tabs>
          <w:tab w:val="left" w:pos="2061"/>
        </w:tabs>
        <w:ind w:left="0" w:right="999" w:firstLine="851"/>
        <w:rPr>
          <w:sz w:val="28"/>
        </w:rPr>
      </w:pPr>
      <w:r>
        <w:rPr>
          <w:sz w:val="28"/>
        </w:rPr>
        <w:t xml:space="preserve">Алдошина, </w:t>
      </w:r>
      <w:r>
        <w:rPr>
          <w:spacing w:val="-3"/>
          <w:sz w:val="28"/>
        </w:rPr>
        <w:t xml:space="preserve">И. А. </w:t>
      </w:r>
      <w:r>
        <w:rPr>
          <w:sz w:val="28"/>
        </w:rPr>
        <w:t>Музыкальная акустика [Текст] : 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д</w:t>
      </w:r>
      <w:proofErr w:type="gramEnd"/>
      <w:r>
        <w:rPr>
          <w:sz w:val="28"/>
        </w:rPr>
        <w:t xml:space="preserve">ля вузов / </w:t>
      </w:r>
      <w:r>
        <w:rPr>
          <w:spacing w:val="-3"/>
          <w:sz w:val="28"/>
        </w:rPr>
        <w:t xml:space="preserve">И. А. </w:t>
      </w:r>
      <w:r>
        <w:rPr>
          <w:sz w:val="28"/>
        </w:rPr>
        <w:t xml:space="preserve">Алдошина, </w:t>
      </w:r>
      <w:proofErr w:type="spellStart"/>
      <w:r>
        <w:rPr>
          <w:sz w:val="28"/>
        </w:rPr>
        <w:t>Приттс</w:t>
      </w:r>
      <w:proofErr w:type="spellEnd"/>
      <w:r>
        <w:rPr>
          <w:sz w:val="28"/>
        </w:rPr>
        <w:t>, Рой. - СПб. : Композитор, 2011. - 719 с.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ил. - Прил.: с. 718-719. - </w:t>
      </w:r>
      <w:proofErr w:type="spellStart"/>
      <w:r>
        <w:rPr>
          <w:sz w:val="28"/>
        </w:rPr>
        <w:t>Библиогр</w:t>
      </w:r>
      <w:proofErr w:type="spellEnd"/>
      <w:r>
        <w:rPr>
          <w:sz w:val="28"/>
        </w:rPr>
        <w:t>.: с. 716-717. - ISBN 5-7379-0298-6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600- 05; 717-47.</w:t>
      </w:r>
    </w:p>
    <w:p w14:paraId="32B50880" w14:textId="77777777" w:rsidR="005E05E8" w:rsidRDefault="0046506B" w:rsidP="009D247F">
      <w:pPr>
        <w:pStyle w:val="a4"/>
        <w:numPr>
          <w:ilvl w:val="0"/>
          <w:numId w:val="6"/>
        </w:numPr>
        <w:tabs>
          <w:tab w:val="left" w:pos="2061"/>
        </w:tabs>
        <w:ind w:left="0" w:right="813" w:firstLine="851"/>
        <w:rPr>
          <w:sz w:val="28"/>
        </w:rPr>
      </w:pPr>
      <w:r>
        <w:rPr>
          <w:sz w:val="28"/>
        </w:rPr>
        <w:t xml:space="preserve">Деникин </w:t>
      </w:r>
      <w:r>
        <w:rPr>
          <w:spacing w:val="-3"/>
          <w:sz w:val="28"/>
        </w:rPr>
        <w:t xml:space="preserve">А. А. </w:t>
      </w:r>
      <w:r>
        <w:rPr>
          <w:sz w:val="28"/>
        </w:rPr>
        <w:t>Звуковой дизайн в кинематографе и мультимедиа. – М.: ГИТР, 2012. – 394 c. ISBN 975-5-94237-046-6. ББК 76.032.</w:t>
      </w:r>
      <w:r>
        <w:rPr>
          <w:spacing w:val="8"/>
          <w:sz w:val="28"/>
        </w:rPr>
        <w:t xml:space="preserve"> </w:t>
      </w:r>
      <w:r>
        <w:rPr>
          <w:sz w:val="28"/>
        </w:rPr>
        <w:t>Д33.</w:t>
      </w:r>
    </w:p>
    <w:p w14:paraId="6613D3DD" w14:textId="77777777" w:rsidR="005E05E8" w:rsidRDefault="0046506B" w:rsidP="009D247F">
      <w:pPr>
        <w:pStyle w:val="a4"/>
        <w:numPr>
          <w:ilvl w:val="0"/>
          <w:numId w:val="6"/>
        </w:numPr>
        <w:tabs>
          <w:tab w:val="left" w:pos="2061"/>
        </w:tabs>
        <w:ind w:left="0" w:right="837" w:firstLine="851"/>
        <w:rPr>
          <w:sz w:val="28"/>
        </w:rPr>
      </w:pPr>
      <w:proofErr w:type="spellStart"/>
      <w:r>
        <w:rPr>
          <w:sz w:val="28"/>
        </w:rPr>
        <w:t>Динов</w:t>
      </w:r>
      <w:proofErr w:type="spellEnd"/>
      <w:r>
        <w:rPr>
          <w:sz w:val="28"/>
        </w:rPr>
        <w:t>, Виктор Григорьевич. Звуковая картина [Электронный ресурс]</w:t>
      </w:r>
      <w:r>
        <w:rPr>
          <w:spacing w:val="-28"/>
          <w:sz w:val="28"/>
        </w:rPr>
        <w:t xml:space="preserve"> </w:t>
      </w:r>
      <w:r>
        <w:rPr>
          <w:sz w:val="28"/>
        </w:rPr>
        <w:t>: 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особие / Виктор Григорьевич ; В. Г. </w:t>
      </w:r>
      <w:proofErr w:type="spellStart"/>
      <w:r>
        <w:rPr>
          <w:sz w:val="28"/>
        </w:rPr>
        <w:t>Динов</w:t>
      </w:r>
      <w:proofErr w:type="spellEnd"/>
      <w:r>
        <w:rPr>
          <w:sz w:val="28"/>
        </w:rPr>
        <w:t>. - Москва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Планета музыки, 2012. - 486, [1] с. : ил</w:t>
      </w:r>
      <w:proofErr w:type="gramStart"/>
      <w:r>
        <w:rPr>
          <w:sz w:val="28"/>
        </w:rPr>
        <w:t xml:space="preserve">. ; </w:t>
      </w:r>
      <w:proofErr w:type="gramEnd"/>
      <w:r>
        <w:rPr>
          <w:sz w:val="28"/>
        </w:rPr>
        <w:t>22. - Рез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н</w:t>
      </w:r>
      <w:proofErr w:type="gramEnd"/>
      <w:r>
        <w:rPr>
          <w:sz w:val="28"/>
        </w:rPr>
        <w:t>а англ. яз. - ISBN 978-5- 91938-054-2</w:t>
      </w:r>
    </w:p>
    <w:p w14:paraId="21B3BC6C" w14:textId="77777777" w:rsidR="005E05E8" w:rsidRDefault="0046506B" w:rsidP="009D247F">
      <w:pPr>
        <w:pStyle w:val="a4"/>
        <w:numPr>
          <w:ilvl w:val="0"/>
          <w:numId w:val="6"/>
        </w:numPr>
        <w:tabs>
          <w:tab w:val="left" w:pos="2061"/>
        </w:tabs>
        <w:ind w:left="0" w:right="718" w:firstLine="851"/>
        <w:rPr>
          <w:sz w:val="28"/>
        </w:rPr>
      </w:pPr>
      <w:proofErr w:type="spellStart"/>
      <w:r>
        <w:rPr>
          <w:sz w:val="28"/>
        </w:rPr>
        <w:t>Загуменнов</w:t>
      </w:r>
      <w:proofErr w:type="spellEnd"/>
      <w:r>
        <w:rPr>
          <w:sz w:val="28"/>
        </w:rPr>
        <w:t xml:space="preserve">, </w:t>
      </w:r>
      <w:r>
        <w:rPr>
          <w:spacing w:val="-3"/>
          <w:sz w:val="28"/>
        </w:rPr>
        <w:t xml:space="preserve">А. П. </w:t>
      </w:r>
      <w:r>
        <w:rPr>
          <w:sz w:val="28"/>
        </w:rPr>
        <w:t xml:space="preserve">Компьютерная обработка звука </w:t>
      </w:r>
      <w:r>
        <w:rPr>
          <w:sz w:val="28"/>
        </w:rPr>
        <w:lastRenderedPageBreak/>
        <w:t>[Электронный ресурс] : [учеб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особие] / </w:t>
      </w:r>
      <w:r>
        <w:rPr>
          <w:spacing w:val="-3"/>
          <w:sz w:val="28"/>
        </w:rPr>
        <w:t xml:space="preserve">А. П. </w:t>
      </w:r>
      <w:proofErr w:type="spellStart"/>
      <w:r>
        <w:rPr>
          <w:sz w:val="28"/>
        </w:rPr>
        <w:t>Загуменнов</w:t>
      </w:r>
      <w:proofErr w:type="spellEnd"/>
      <w:r>
        <w:rPr>
          <w:sz w:val="28"/>
        </w:rPr>
        <w:t xml:space="preserve"> ; </w:t>
      </w:r>
      <w:proofErr w:type="spellStart"/>
      <w:r>
        <w:rPr>
          <w:sz w:val="28"/>
        </w:rPr>
        <w:t>Загуменнов</w:t>
      </w:r>
      <w:proofErr w:type="spellEnd"/>
      <w:r>
        <w:rPr>
          <w:sz w:val="28"/>
        </w:rPr>
        <w:t xml:space="preserve"> А.П. -</w:t>
      </w:r>
      <w:r>
        <w:rPr>
          <w:spacing w:val="-15"/>
          <w:sz w:val="28"/>
        </w:rPr>
        <w:t xml:space="preserve"> </w:t>
      </w:r>
      <w:r>
        <w:rPr>
          <w:sz w:val="28"/>
        </w:rPr>
        <w:t>Москва</w:t>
      </w:r>
    </w:p>
    <w:p w14:paraId="07504DBC" w14:textId="77777777" w:rsidR="005E05E8" w:rsidRDefault="0046506B" w:rsidP="009D247F">
      <w:pPr>
        <w:spacing w:line="321" w:lineRule="exact"/>
        <w:ind w:firstLine="851"/>
        <w:rPr>
          <w:sz w:val="28"/>
        </w:rPr>
      </w:pPr>
      <w:r>
        <w:rPr>
          <w:sz w:val="28"/>
        </w:rPr>
        <w:t>: ДМК Пресс, 2006. - ISBN 5-89818-035-4.</w:t>
      </w:r>
    </w:p>
    <w:p w14:paraId="2EC2D840" w14:textId="77777777" w:rsidR="005E05E8" w:rsidRDefault="005E05E8" w:rsidP="009D247F">
      <w:pPr>
        <w:ind w:firstLine="851"/>
        <w:sectPr w:rsidR="005E05E8" w:rsidSect="009D247F">
          <w:headerReference w:type="default" r:id="rId18"/>
          <w:footerReference w:type="default" r:id="rId19"/>
          <w:endnotePr>
            <w:numFmt w:val="decimal"/>
          </w:endnotePr>
          <w:pgSz w:w="11910" w:h="16840"/>
          <w:pgMar w:top="2820" w:right="1344" w:bottom="1240" w:left="927" w:header="989" w:footer="1056" w:gutter="0"/>
          <w:cols w:space="720"/>
        </w:sectPr>
      </w:pPr>
    </w:p>
    <w:p w14:paraId="03EED683" w14:textId="77777777" w:rsidR="005E05E8" w:rsidRDefault="005E05E8" w:rsidP="009D247F">
      <w:pPr>
        <w:pStyle w:val="a3"/>
        <w:ind w:firstLine="851"/>
        <w:rPr>
          <w:sz w:val="20"/>
        </w:rPr>
      </w:pPr>
    </w:p>
    <w:p w14:paraId="7CA80919" w14:textId="77777777" w:rsidR="005E05E8" w:rsidRDefault="005E05E8" w:rsidP="009D247F">
      <w:pPr>
        <w:pStyle w:val="a3"/>
        <w:spacing w:before="3"/>
        <w:ind w:firstLine="851"/>
        <w:rPr>
          <w:sz w:val="20"/>
        </w:rPr>
      </w:pPr>
    </w:p>
    <w:p w14:paraId="5571F60C" w14:textId="77777777" w:rsidR="005E05E8" w:rsidRDefault="0046506B" w:rsidP="009D247F">
      <w:pPr>
        <w:pStyle w:val="a4"/>
        <w:numPr>
          <w:ilvl w:val="0"/>
          <w:numId w:val="6"/>
        </w:numPr>
        <w:tabs>
          <w:tab w:val="left" w:pos="2061"/>
        </w:tabs>
        <w:spacing w:before="87" w:line="242" w:lineRule="auto"/>
        <w:ind w:left="0" w:right="908" w:firstLine="851"/>
        <w:jc w:val="both"/>
        <w:rPr>
          <w:sz w:val="28"/>
        </w:rPr>
      </w:pPr>
      <w:r>
        <w:rPr>
          <w:sz w:val="28"/>
        </w:rPr>
        <w:t>Звукорежиссура [Мультимедиа] : 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 / авт. К. В. Филатов. - Ростов н/Д : Ростов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ос. консерватория (акад.) им. С. В.</w:t>
      </w:r>
      <w:r>
        <w:rPr>
          <w:spacing w:val="-41"/>
          <w:sz w:val="28"/>
        </w:rPr>
        <w:t xml:space="preserve"> </w:t>
      </w:r>
      <w:r>
        <w:rPr>
          <w:sz w:val="28"/>
        </w:rPr>
        <w:t>Рахманинова, 2012.</w:t>
      </w:r>
    </w:p>
    <w:p w14:paraId="0FF90ED7" w14:textId="77777777" w:rsidR="005E05E8" w:rsidRDefault="0046506B" w:rsidP="009D247F">
      <w:pPr>
        <w:pStyle w:val="a4"/>
        <w:numPr>
          <w:ilvl w:val="0"/>
          <w:numId w:val="6"/>
        </w:numPr>
        <w:tabs>
          <w:tab w:val="left" w:pos="2061"/>
        </w:tabs>
        <w:ind w:left="0" w:right="753" w:firstLine="851"/>
        <w:rPr>
          <w:sz w:val="28"/>
        </w:rPr>
      </w:pPr>
      <w:r>
        <w:rPr>
          <w:sz w:val="28"/>
        </w:rPr>
        <w:t>Медведев, Е. В. Виртуальная студия на РС: аранжировка и обработка звука : [учеб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особие] / Е. В. Медведев ; Медведев Е.В., Трусова В.А. - Москва : ДМК Пресс, 2009. - ISBN</w:t>
      </w:r>
      <w:r>
        <w:rPr>
          <w:spacing w:val="9"/>
          <w:sz w:val="28"/>
        </w:rPr>
        <w:t xml:space="preserve"> </w:t>
      </w:r>
      <w:r>
        <w:rPr>
          <w:sz w:val="28"/>
        </w:rPr>
        <w:t>5-94074-371-4.</w:t>
      </w:r>
    </w:p>
    <w:p w14:paraId="60BB17D5" w14:textId="77777777" w:rsidR="005E05E8" w:rsidRDefault="0046506B" w:rsidP="009D247F">
      <w:pPr>
        <w:pStyle w:val="a4"/>
        <w:numPr>
          <w:ilvl w:val="0"/>
          <w:numId w:val="6"/>
        </w:numPr>
        <w:tabs>
          <w:tab w:val="left" w:pos="2061"/>
        </w:tabs>
        <w:ind w:left="0" w:right="907" w:firstLine="851"/>
        <w:rPr>
          <w:sz w:val="28"/>
        </w:rPr>
      </w:pPr>
      <w:r>
        <w:rPr>
          <w:sz w:val="28"/>
        </w:rPr>
        <w:t>Менеджмент и звукорежиссура музыкальных проектов: актуальные проблемы науки и практики [Электронный ресурс] : [учеб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особие]. - Москва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РГК </w:t>
      </w:r>
      <w:proofErr w:type="spellStart"/>
      <w:r>
        <w:rPr>
          <w:sz w:val="28"/>
        </w:rPr>
        <w:t>им.С.В</w:t>
      </w:r>
      <w:proofErr w:type="spellEnd"/>
      <w:r>
        <w:rPr>
          <w:sz w:val="28"/>
        </w:rPr>
        <w:t>. Рахманинова (Ростовская государственная консерватория имени С.В. Рахманинова), 2012. - ISBN 978-5-93365- 052-2.</w:t>
      </w:r>
    </w:p>
    <w:p w14:paraId="048E3C65" w14:textId="77777777" w:rsidR="005E05E8" w:rsidRDefault="0046506B" w:rsidP="009D247F">
      <w:pPr>
        <w:pStyle w:val="a4"/>
        <w:numPr>
          <w:ilvl w:val="0"/>
          <w:numId w:val="6"/>
        </w:numPr>
        <w:tabs>
          <w:tab w:val="left" w:pos="2061"/>
        </w:tabs>
        <w:ind w:left="0" w:right="757" w:firstLine="851"/>
        <w:rPr>
          <w:sz w:val="28"/>
        </w:rPr>
      </w:pPr>
      <w:r>
        <w:rPr>
          <w:sz w:val="28"/>
        </w:rPr>
        <w:t xml:space="preserve">Чудинов, </w:t>
      </w:r>
      <w:r>
        <w:rPr>
          <w:spacing w:val="-3"/>
          <w:sz w:val="28"/>
        </w:rPr>
        <w:t xml:space="preserve">А. </w:t>
      </w:r>
      <w:r>
        <w:rPr>
          <w:sz w:val="28"/>
        </w:rPr>
        <w:t xml:space="preserve">К. Цифровые </w:t>
      </w:r>
      <w:proofErr w:type="spellStart"/>
      <w:r>
        <w:rPr>
          <w:sz w:val="28"/>
        </w:rPr>
        <w:t>аудиотехнологии</w:t>
      </w:r>
      <w:proofErr w:type="spellEnd"/>
      <w:r>
        <w:rPr>
          <w:sz w:val="28"/>
        </w:rPr>
        <w:t xml:space="preserve"> [Текст] : 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особие для студентов вузов, обучающихся по спец. "Звукорежиссура культ.- массовых представлений и концерт. </w:t>
      </w:r>
      <w:proofErr w:type="spellStart"/>
      <w:r>
        <w:rPr>
          <w:sz w:val="28"/>
        </w:rPr>
        <w:t>прогр</w:t>
      </w:r>
      <w:proofErr w:type="spellEnd"/>
      <w:r>
        <w:rPr>
          <w:sz w:val="28"/>
        </w:rPr>
        <w:t xml:space="preserve">.". Ч. 1 : Цифровое представление аудиоданных / </w:t>
      </w:r>
      <w:r>
        <w:rPr>
          <w:spacing w:val="-3"/>
          <w:sz w:val="28"/>
        </w:rPr>
        <w:t xml:space="preserve">А. </w:t>
      </w:r>
      <w:r>
        <w:rPr>
          <w:sz w:val="28"/>
        </w:rPr>
        <w:t>К. Чудинов</w:t>
      </w:r>
      <w:proofErr w:type="gramStart"/>
      <w:r>
        <w:rPr>
          <w:sz w:val="28"/>
        </w:rPr>
        <w:t xml:space="preserve"> ;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Моск</w:t>
      </w:r>
      <w:proofErr w:type="spellEnd"/>
      <w:r>
        <w:rPr>
          <w:sz w:val="28"/>
        </w:rPr>
        <w:t>. гос. ун-т культуры и искусств. - М.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МГУКИ, 2012. - 90 с. - </w:t>
      </w:r>
      <w:proofErr w:type="spellStart"/>
      <w:r>
        <w:rPr>
          <w:sz w:val="28"/>
        </w:rPr>
        <w:t>Библиогр</w:t>
      </w:r>
      <w:proofErr w:type="spellEnd"/>
      <w:r>
        <w:rPr>
          <w:sz w:val="28"/>
        </w:rPr>
        <w:t>.: с. 89-90. -</w:t>
      </w:r>
      <w:r>
        <w:rPr>
          <w:spacing w:val="-6"/>
          <w:sz w:val="28"/>
        </w:rPr>
        <w:t xml:space="preserve"> </w:t>
      </w:r>
      <w:r>
        <w:rPr>
          <w:sz w:val="28"/>
        </w:rPr>
        <w:t>90-.</w:t>
      </w:r>
    </w:p>
    <w:p w14:paraId="5FAFA563" w14:textId="77777777" w:rsidR="005E05E8" w:rsidRDefault="005E05E8" w:rsidP="009D247F">
      <w:pPr>
        <w:pStyle w:val="a3"/>
        <w:ind w:firstLine="851"/>
        <w:rPr>
          <w:sz w:val="30"/>
        </w:rPr>
      </w:pPr>
    </w:p>
    <w:p w14:paraId="7068B7BB" w14:textId="77777777" w:rsidR="005E05E8" w:rsidRDefault="005E05E8" w:rsidP="009D247F">
      <w:pPr>
        <w:pStyle w:val="a3"/>
        <w:ind w:firstLine="851"/>
        <w:rPr>
          <w:sz w:val="30"/>
        </w:rPr>
      </w:pPr>
    </w:p>
    <w:p w14:paraId="7C5D68EE" w14:textId="77777777" w:rsidR="005E05E8" w:rsidRDefault="005E05E8" w:rsidP="009D247F">
      <w:pPr>
        <w:pStyle w:val="a3"/>
        <w:spacing w:before="10"/>
        <w:ind w:firstLine="851"/>
        <w:rPr>
          <w:sz w:val="23"/>
        </w:rPr>
      </w:pPr>
    </w:p>
    <w:p w14:paraId="268F7729" w14:textId="77777777" w:rsidR="005E05E8" w:rsidRDefault="0046506B" w:rsidP="009D247F">
      <w:pPr>
        <w:spacing w:line="319" w:lineRule="exact"/>
        <w:ind w:firstLine="851"/>
        <w:rPr>
          <w:b/>
          <w:sz w:val="28"/>
        </w:rPr>
      </w:pPr>
      <w:r>
        <w:rPr>
          <w:b/>
          <w:sz w:val="28"/>
        </w:rPr>
        <w:t>Рекомендуемая литература (дополнительная)</w:t>
      </w:r>
    </w:p>
    <w:p w14:paraId="68DB2DBE" w14:textId="77777777" w:rsidR="005E05E8" w:rsidRDefault="0046506B" w:rsidP="009D247F">
      <w:pPr>
        <w:pStyle w:val="a4"/>
        <w:numPr>
          <w:ilvl w:val="0"/>
          <w:numId w:val="7"/>
        </w:numPr>
        <w:tabs>
          <w:tab w:val="left" w:pos="2061"/>
        </w:tabs>
        <w:ind w:left="0" w:right="1325" w:firstLine="851"/>
        <w:rPr>
          <w:sz w:val="28"/>
        </w:rPr>
      </w:pPr>
      <w:r>
        <w:rPr>
          <w:sz w:val="28"/>
        </w:rPr>
        <w:t xml:space="preserve">Алдошина </w:t>
      </w:r>
      <w:r>
        <w:rPr>
          <w:spacing w:val="-3"/>
          <w:sz w:val="28"/>
        </w:rPr>
        <w:t xml:space="preserve">И. А. </w:t>
      </w:r>
      <w:r>
        <w:rPr>
          <w:sz w:val="28"/>
        </w:rPr>
        <w:t xml:space="preserve">// Звукорежиссер, </w:t>
      </w:r>
      <w:proofErr w:type="spellStart"/>
      <w:r>
        <w:rPr>
          <w:sz w:val="28"/>
        </w:rPr>
        <w:t>Install-Pro</w:t>
      </w:r>
      <w:proofErr w:type="spellEnd"/>
      <w:r>
        <w:rPr>
          <w:sz w:val="28"/>
        </w:rPr>
        <w:t>, 2000-2003. (Статьи в журналах)</w:t>
      </w:r>
    </w:p>
    <w:p w14:paraId="3B76C7A9" w14:textId="77777777" w:rsidR="005E05E8" w:rsidRDefault="0046506B" w:rsidP="009D247F">
      <w:pPr>
        <w:pStyle w:val="a4"/>
        <w:numPr>
          <w:ilvl w:val="0"/>
          <w:numId w:val="7"/>
        </w:numPr>
        <w:tabs>
          <w:tab w:val="left" w:pos="2061"/>
        </w:tabs>
        <w:ind w:left="0" w:right="734" w:firstLine="851"/>
        <w:rPr>
          <w:sz w:val="28"/>
        </w:rPr>
      </w:pPr>
      <w:proofErr w:type="spellStart"/>
      <w:r>
        <w:rPr>
          <w:sz w:val="28"/>
        </w:rPr>
        <w:t>Бернадская</w:t>
      </w:r>
      <w:proofErr w:type="spellEnd"/>
      <w:r>
        <w:rPr>
          <w:sz w:val="28"/>
        </w:rPr>
        <w:t>, Ю. С. Звук в рекламе : учеб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особие для студентов вузов, обучающихся по спец. 032401 (350700) "Реклама" / Ю. С. </w:t>
      </w:r>
      <w:proofErr w:type="spellStart"/>
      <w:r>
        <w:rPr>
          <w:sz w:val="28"/>
        </w:rPr>
        <w:t>Бернадская</w:t>
      </w:r>
      <w:proofErr w:type="spellEnd"/>
      <w:r>
        <w:rPr>
          <w:sz w:val="28"/>
        </w:rPr>
        <w:t xml:space="preserve">. - М. : </w:t>
      </w:r>
      <w:proofErr w:type="spellStart"/>
      <w:r>
        <w:rPr>
          <w:sz w:val="28"/>
        </w:rPr>
        <w:t>Юнити</w:t>
      </w:r>
      <w:proofErr w:type="spellEnd"/>
      <w:r>
        <w:rPr>
          <w:sz w:val="28"/>
        </w:rPr>
        <w:t>, 2007. - 134, [1] с. : ил</w:t>
      </w:r>
      <w:proofErr w:type="gramStart"/>
      <w:r>
        <w:rPr>
          <w:sz w:val="28"/>
        </w:rPr>
        <w:t xml:space="preserve">., </w:t>
      </w:r>
      <w:proofErr w:type="gramEnd"/>
      <w:r>
        <w:rPr>
          <w:sz w:val="28"/>
        </w:rPr>
        <w:t>табл. - (Азбука рекламы). - Прил.: с. 105-133. - ISBN 978-5-238-01245-2</w:t>
      </w:r>
      <w:proofErr w:type="gramStart"/>
      <w:r>
        <w:rPr>
          <w:sz w:val="28"/>
        </w:rPr>
        <w:t xml:space="preserve"> :</w:t>
      </w:r>
      <w:proofErr w:type="gramEnd"/>
      <w:r>
        <w:rPr>
          <w:spacing w:val="6"/>
          <w:sz w:val="28"/>
        </w:rPr>
        <w:t xml:space="preserve"> </w:t>
      </w:r>
      <w:r>
        <w:rPr>
          <w:sz w:val="28"/>
        </w:rPr>
        <w:t>77-.</w:t>
      </w:r>
    </w:p>
    <w:p w14:paraId="56D67EFA" w14:textId="77777777" w:rsidR="005E05E8" w:rsidRDefault="0046506B" w:rsidP="009D247F">
      <w:pPr>
        <w:pStyle w:val="a4"/>
        <w:numPr>
          <w:ilvl w:val="0"/>
          <w:numId w:val="7"/>
        </w:numPr>
        <w:tabs>
          <w:tab w:val="left" w:pos="2061"/>
        </w:tabs>
        <w:spacing w:line="242" w:lineRule="auto"/>
        <w:ind w:left="0" w:right="813" w:firstLine="851"/>
        <w:rPr>
          <w:sz w:val="28"/>
        </w:rPr>
      </w:pPr>
      <w:r>
        <w:rPr>
          <w:sz w:val="28"/>
        </w:rPr>
        <w:t xml:space="preserve">Деникин </w:t>
      </w:r>
      <w:r>
        <w:rPr>
          <w:spacing w:val="-3"/>
          <w:sz w:val="28"/>
        </w:rPr>
        <w:t xml:space="preserve">А. А. </w:t>
      </w:r>
      <w:r>
        <w:rPr>
          <w:sz w:val="28"/>
        </w:rPr>
        <w:t>Звуковой дизайн в кинематографе и мультимедиа. – М.: ГИТР, 2012. – 394 c. ISBN 975-5-94237-046-6. ББК 76.032.</w:t>
      </w:r>
      <w:r>
        <w:rPr>
          <w:spacing w:val="8"/>
          <w:sz w:val="28"/>
        </w:rPr>
        <w:t xml:space="preserve"> </w:t>
      </w:r>
      <w:r>
        <w:rPr>
          <w:sz w:val="28"/>
        </w:rPr>
        <w:t>Д33.</w:t>
      </w:r>
    </w:p>
    <w:p w14:paraId="7DD21BD3" w14:textId="77777777" w:rsidR="005E05E8" w:rsidRDefault="0046506B" w:rsidP="009D247F">
      <w:pPr>
        <w:pStyle w:val="a4"/>
        <w:numPr>
          <w:ilvl w:val="0"/>
          <w:numId w:val="7"/>
        </w:numPr>
        <w:tabs>
          <w:tab w:val="left" w:pos="2061"/>
        </w:tabs>
        <w:ind w:left="0" w:right="866" w:firstLine="851"/>
        <w:rPr>
          <w:sz w:val="28"/>
        </w:rPr>
      </w:pPr>
      <w:r>
        <w:rPr>
          <w:sz w:val="28"/>
        </w:rPr>
        <w:t>Звукорежиссура в эпоху информационного общества [Текст] : сб. материалов науч</w:t>
      </w:r>
      <w:proofErr w:type="gramStart"/>
      <w:r>
        <w:rPr>
          <w:sz w:val="28"/>
        </w:rPr>
        <w:t>.-</w:t>
      </w:r>
      <w:proofErr w:type="spellStart"/>
      <w:proofErr w:type="gramEnd"/>
      <w:r>
        <w:rPr>
          <w:sz w:val="28"/>
        </w:rPr>
        <w:t>практ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конф</w:t>
      </w:r>
      <w:proofErr w:type="spellEnd"/>
      <w:r>
        <w:rPr>
          <w:sz w:val="28"/>
        </w:rPr>
        <w:t xml:space="preserve">. ,12 декабря 2013 г. / </w:t>
      </w:r>
      <w:proofErr w:type="spellStart"/>
      <w:r>
        <w:rPr>
          <w:sz w:val="28"/>
        </w:rPr>
        <w:t>Моск</w:t>
      </w:r>
      <w:proofErr w:type="spellEnd"/>
      <w:r>
        <w:rPr>
          <w:sz w:val="28"/>
        </w:rPr>
        <w:t xml:space="preserve">. гос. ун-т культуры и искусств ; [науч. ред.: </w:t>
      </w:r>
      <w:r>
        <w:rPr>
          <w:spacing w:val="-3"/>
          <w:sz w:val="28"/>
        </w:rPr>
        <w:t xml:space="preserve">А. </w:t>
      </w:r>
      <w:r>
        <w:rPr>
          <w:sz w:val="28"/>
        </w:rPr>
        <w:t>К. Чудинов, В. Г. Иванова]. - М.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МГУКИ, 2014. - 103 с. -</w:t>
      </w:r>
      <w:r>
        <w:rPr>
          <w:spacing w:val="13"/>
          <w:sz w:val="28"/>
        </w:rPr>
        <w:t xml:space="preserve"> </w:t>
      </w:r>
      <w:r>
        <w:rPr>
          <w:sz w:val="28"/>
        </w:rPr>
        <w:t>250-.</w:t>
      </w:r>
    </w:p>
    <w:p w14:paraId="00827A26" w14:textId="77777777" w:rsidR="005E05E8" w:rsidRDefault="005E05E8" w:rsidP="009D247F">
      <w:pPr>
        <w:pStyle w:val="a3"/>
        <w:spacing w:before="5"/>
        <w:ind w:firstLine="851"/>
        <w:rPr>
          <w:sz w:val="23"/>
        </w:rPr>
      </w:pPr>
    </w:p>
    <w:p w14:paraId="2894A719" w14:textId="77777777" w:rsidR="00BD308D" w:rsidRDefault="00BD308D" w:rsidP="009D247F">
      <w:pPr>
        <w:pStyle w:val="a3"/>
        <w:spacing w:before="5"/>
        <w:ind w:firstLine="851"/>
        <w:rPr>
          <w:sz w:val="23"/>
        </w:rPr>
      </w:pPr>
    </w:p>
    <w:p w14:paraId="69DB32C3" w14:textId="77777777" w:rsidR="00BD308D" w:rsidRDefault="00BD308D" w:rsidP="009D247F">
      <w:pPr>
        <w:pStyle w:val="a3"/>
        <w:spacing w:before="5"/>
        <w:ind w:firstLine="851"/>
        <w:rPr>
          <w:sz w:val="23"/>
        </w:rPr>
      </w:pPr>
    </w:p>
    <w:p w14:paraId="19374F87" w14:textId="77777777" w:rsidR="00BD308D" w:rsidRDefault="00BD308D" w:rsidP="009D247F">
      <w:pPr>
        <w:keepNext/>
        <w:keepLines/>
        <w:spacing w:before="240" w:after="60"/>
        <w:ind w:right="1320" w:firstLine="851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lastRenderedPageBreak/>
        <w:t xml:space="preserve">8. МЕТОДИЧЕСКИЕ УКАЗАНИЯ ДЛЯ </w:t>
      </w:r>
      <w:proofErr w:type="gramStart"/>
      <w:r>
        <w:rPr>
          <w:rFonts w:eastAsia="Arial Unicode MS"/>
          <w:b/>
          <w:caps/>
        </w:rPr>
        <w:t>ОБУЧАЮЩИХСЯ</w:t>
      </w:r>
      <w:proofErr w:type="gramEnd"/>
      <w:r>
        <w:rPr>
          <w:rFonts w:eastAsia="Arial Unicode MS"/>
          <w:b/>
          <w:caps/>
        </w:rPr>
        <w:t xml:space="preserve"> ПО ОСВОЕНИЮ ДИСЦИПЛИНЫ</w:t>
      </w:r>
    </w:p>
    <w:p w14:paraId="79F2A064" w14:textId="77777777" w:rsidR="00BD308D" w:rsidRDefault="00BD308D" w:rsidP="009D247F">
      <w:pPr>
        <w:ind w:firstLine="851"/>
        <w:rPr>
          <w:rFonts w:eastAsia="Calibri"/>
          <w:b/>
          <w:i/>
          <w:color w:val="FF0000"/>
          <w:highlight w:val="yellow"/>
        </w:rPr>
      </w:pPr>
    </w:p>
    <w:p w14:paraId="6C001EED" w14:textId="77777777" w:rsidR="00BD308D" w:rsidRDefault="00BD308D" w:rsidP="009D247F">
      <w:pPr>
        <w:tabs>
          <w:tab w:val="left" w:pos="0"/>
        </w:tabs>
        <w:spacing w:line="276" w:lineRule="auto"/>
        <w:ind w:firstLine="851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14:paraId="5BAF5B03" w14:textId="77777777" w:rsidR="00BD308D" w:rsidRDefault="00BD308D" w:rsidP="009D247F">
      <w:pPr>
        <w:tabs>
          <w:tab w:val="left" w:pos="0"/>
        </w:tabs>
        <w:spacing w:line="276" w:lineRule="auto"/>
        <w:ind w:firstLine="851"/>
      </w:pPr>
      <w:r>
        <w:t>-изучает и анализирует рекомендованную литературу;</w:t>
      </w:r>
    </w:p>
    <w:p w14:paraId="71437819" w14:textId="77777777" w:rsidR="00BD308D" w:rsidRDefault="00BD308D" w:rsidP="009D247F">
      <w:pPr>
        <w:tabs>
          <w:tab w:val="left" w:pos="0"/>
        </w:tabs>
        <w:spacing w:line="276" w:lineRule="auto"/>
        <w:ind w:firstLine="851"/>
      </w:pPr>
      <w:r>
        <w:t>-осуществляет подготовку к выступлениям на семинарах;</w:t>
      </w:r>
    </w:p>
    <w:p w14:paraId="44635A82" w14:textId="77777777" w:rsidR="00BD308D" w:rsidRDefault="00BD308D" w:rsidP="009D247F">
      <w:pPr>
        <w:tabs>
          <w:tab w:val="left" w:pos="0"/>
        </w:tabs>
        <w:spacing w:line="276" w:lineRule="auto"/>
        <w:ind w:firstLine="851"/>
      </w:pPr>
      <w:r>
        <w:t>-выполняет практические занятия, согласно программе;</w:t>
      </w:r>
    </w:p>
    <w:p w14:paraId="3293F7C8" w14:textId="77777777" w:rsidR="00BD308D" w:rsidRDefault="00BD308D" w:rsidP="009D247F">
      <w:pPr>
        <w:spacing w:before="100" w:after="100"/>
        <w:ind w:firstLine="851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14:paraId="7195833A" w14:textId="77777777" w:rsidR="00BD308D" w:rsidRDefault="00BD308D" w:rsidP="009D247F">
      <w:pPr>
        <w:spacing w:before="100" w:after="100"/>
        <w:ind w:firstLine="851"/>
        <w:jc w:val="both"/>
      </w:pPr>
      <w: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>
        <w:t>деятельностно-компетентностную</w:t>
      </w:r>
      <w:proofErr w:type="spellEnd"/>
      <w:r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>
        <w:t>активно-действующего</w:t>
      </w:r>
      <w:proofErr w:type="gramEnd"/>
      <w:r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14:paraId="0FD84488" w14:textId="77777777" w:rsidR="00BD308D" w:rsidRDefault="00BD308D" w:rsidP="009D247F">
      <w:pPr>
        <w:spacing w:before="100" w:after="100"/>
        <w:ind w:firstLine="851"/>
        <w:jc w:val="both"/>
      </w:pPr>
      <w:proofErr w:type="gramStart"/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</w:t>
      </w:r>
      <w:proofErr w:type="gramEnd"/>
      <w:r>
        <w:t xml:space="preserve">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14:paraId="76C9BDA4" w14:textId="77777777" w:rsidR="00BD308D" w:rsidRDefault="00BD308D" w:rsidP="009D247F">
      <w:pPr>
        <w:ind w:firstLine="851"/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14:paraId="347D2B2C" w14:textId="77777777" w:rsidR="00BD308D" w:rsidRDefault="00BD308D" w:rsidP="009D247F">
      <w:pPr>
        <w:ind w:firstLine="851"/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14:paraId="40EE14B8" w14:textId="77777777" w:rsidR="00BD308D" w:rsidRDefault="00BD308D" w:rsidP="009D247F">
      <w:pPr>
        <w:ind w:firstLine="851"/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</w:t>
      </w:r>
      <w:proofErr w:type="gramStart"/>
      <w:r>
        <w:t>является</w:t>
      </w:r>
      <w:proofErr w:type="gramEnd"/>
      <w:r>
        <w:t xml:space="preserve"> прежде всего более глубокое практическое освоение данной дисциплины. </w:t>
      </w:r>
    </w:p>
    <w:p w14:paraId="089DB99A" w14:textId="77777777" w:rsidR="00BD308D" w:rsidRDefault="00BD308D" w:rsidP="009D247F">
      <w:pPr>
        <w:pStyle w:val="ab"/>
        <w:ind w:firstLine="851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</w:t>
      </w:r>
      <w:r>
        <w:lastRenderedPageBreak/>
        <w:t xml:space="preserve">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14:paraId="25E60BDC" w14:textId="77777777" w:rsidR="00BD308D" w:rsidRDefault="00BD308D" w:rsidP="009D247F">
      <w:pPr>
        <w:spacing w:before="100" w:after="100"/>
        <w:ind w:firstLine="851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 xml:space="preserve">, которых следует </w:t>
      </w:r>
      <w:proofErr w:type="gramStart"/>
      <w:r>
        <w:t>придерживаться</w:t>
      </w:r>
      <w:proofErr w:type="gramEnd"/>
      <w:r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14:paraId="0561B245" w14:textId="77777777" w:rsidR="00BD308D" w:rsidRDefault="00BD308D" w:rsidP="009D247F">
      <w:pPr>
        <w:tabs>
          <w:tab w:val="left" w:pos="360"/>
        </w:tabs>
        <w:ind w:firstLine="851"/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14:paraId="1000AF27" w14:textId="77777777" w:rsidR="00BD308D" w:rsidRDefault="00BD308D" w:rsidP="009D247F">
      <w:pPr>
        <w:pStyle w:val="a4"/>
        <w:ind w:left="0" w:firstLine="851"/>
        <w:rPr>
          <w:b/>
        </w:rPr>
      </w:pPr>
    </w:p>
    <w:p w14:paraId="054C137C" w14:textId="77777777" w:rsidR="00BD308D" w:rsidRDefault="00BD308D" w:rsidP="009D247F">
      <w:pPr>
        <w:tabs>
          <w:tab w:val="left" w:pos="0"/>
        </w:tabs>
        <w:ind w:firstLine="851"/>
      </w:pPr>
      <w:bookmarkStart w:id="11" w:name="_Toc14355456"/>
      <w:bookmarkEnd w:id="11"/>
    </w:p>
    <w:p w14:paraId="529424E2" w14:textId="77777777" w:rsidR="00BD308D" w:rsidRDefault="00BD308D" w:rsidP="009D247F">
      <w:pPr>
        <w:tabs>
          <w:tab w:val="left" w:pos="0"/>
        </w:tabs>
        <w:ind w:firstLine="851"/>
      </w:pPr>
    </w:p>
    <w:p w14:paraId="1857CBB8" w14:textId="77777777" w:rsidR="00BD308D" w:rsidRPr="00CF1BE9" w:rsidRDefault="00BD308D" w:rsidP="009D247F">
      <w:pPr>
        <w:ind w:firstLine="851"/>
        <w:jc w:val="both"/>
        <w:rPr>
          <w:b/>
          <w:lang w:eastAsia="ru-RU"/>
        </w:rPr>
      </w:pPr>
      <w:r w:rsidRPr="00CF1BE9">
        <w:rPr>
          <w:b/>
          <w:lang w:eastAsia="ru-RU"/>
        </w:rPr>
        <w:t xml:space="preserve">9. ПЕРЕЧЕНЬ ИНФОРМАЦИОННЫХ ТЕХНОЛОГИЙ. </w:t>
      </w:r>
    </w:p>
    <w:p w14:paraId="7B2F0E9B" w14:textId="77777777" w:rsidR="00BD308D" w:rsidRPr="00CF1BE9" w:rsidRDefault="00BD308D" w:rsidP="009D247F">
      <w:pPr>
        <w:ind w:firstLine="851"/>
        <w:jc w:val="both"/>
        <w:rPr>
          <w:i/>
          <w:lang w:eastAsia="ru-RU"/>
        </w:rPr>
      </w:pPr>
    </w:p>
    <w:p w14:paraId="57505C6C" w14:textId="77777777" w:rsidR="00BD308D" w:rsidRPr="00CF1BE9" w:rsidRDefault="00BD308D" w:rsidP="009D247F">
      <w:pPr>
        <w:ind w:firstLine="851"/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При изучении дисциплины </w:t>
      </w:r>
      <w:proofErr w:type="gramStart"/>
      <w:r w:rsidRPr="00CF1BE9">
        <w:rPr>
          <w:iCs/>
          <w:lang w:eastAsia="ru-RU"/>
        </w:rPr>
        <w:t>обучающимися</w:t>
      </w:r>
      <w:proofErr w:type="gramEnd"/>
      <w:r w:rsidRPr="00CF1BE9">
        <w:rPr>
          <w:iCs/>
          <w:lang w:eastAsia="ru-RU"/>
        </w:rPr>
        <w:t xml:space="preserve"> используются следующие информационные технологии:</w:t>
      </w:r>
    </w:p>
    <w:p w14:paraId="40F68ED9" w14:textId="77777777" w:rsidR="00BD308D" w:rsidRPr="00CF1BE9" w:rsidRDefault="00BD308D" w:rsidP="009D247F">
      <w:pPr>
        <w:ind w:firstLine="851"/>
        <w:jc w:val="both"/>
        <w:rPr>
          <w:iCs/>
          <w:lang w:eastAsia="ru-RU"/>
        </w:rPr>
      </w:pPr>
    </w:p>
    <w:p w14:paraId="4DD2FF16" w14:textId="77777777" w:rsidR="00BD308D" w:rsidRPr="00CF1BE9" w:rsidRDefault="00BD308D" w:rsidP="009D247F">
      <w:pPr>
        <w:ind w:firstLine="851"/>
        <w:jc w:val="both"/>
        <w:rPr>
          <w:iCs/>
          <w:lang w:eastAsia="ru-RU"/>
        </w:rPr>
      </w:pPr>
      <w:proofErr w:type="gramStart"/>
      <w:r w:rsidRPr="00CF1BE9">
        <w:rPr>
          <w:iCs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14:paraId="3290CA2E" w14:textId="77777777" w:rsidR="00BD308D" w:rsidRPr="00CF1BE9" w:rsidRDefault="00BD308D" w:rsidP="009D247F">
      <w:pPr>
        <w:ind w:firstLine="851"/>
        <w:jc w:val="both"/>
        <w:rPr>
          <w:iCs/>
          <w:lang w:eastAsia="ru-RU"/>
        </w:rPr>
      </w:pPr>
      <w:proofErr w:type="gramStart"/>
      <w:r w:rsidRPr="00CF1BE9">
        <w:rPr>
          <w:iCs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14:paraId="77A922B8" w14:textId="77777777" w:rsidR="00BD308D" w:rsidRPr="00CF1BE9" w:rsidRDefault="00BD308D" w:rsidP="009D247F">
      <w:pPr>
        <w:ind w:firstLine="851"/>
        <w:jc w:val="both"/>
        <w:rPr>
          <w:iCs/>
          <w:lang w:eastAsia="ru-RU"/>
        </w:rPr>
      </w:pPr>
      <w:r w:rsidRPr="00CF1BE9">
        <w:rPr>
          <w:iCs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2EA5EF25" w14:textId="77777777" w:rsidR="00BD308D" w:rsidRPr="00CF1BE9" w:rsidRDefault="00BD308D" w:rsidP="009D247F">
      <w:pPr>
        <w:ind w:firstLine="851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2ED4337D" w14:textId="77777777" w:rsidR="00BD308D" w:rsidRPr="00CF1BE9" w:rsidRDefault="00BD308D" w:rsidP="009D247F">
      <w:pPr>
        <w:ind w:firstLine="851"/>
        <w:contextualSpacing/>
        <w:jc w:val="both"/>
        <w:rPr>
          <w:iCs/>
          <w:lang w:eastAsia="ru-RU"/>
        </w:rPr>
      </w:pPr>
    </w:p>
    <w:p w14:paraId="1DC7FC1B" w14:textId="77777777" w:rsidR="00BD308D" w:rsidRPr="00CF1BE9" w:rsidRDefault="00BD308D" w:rsidP="009D247F">
      <w:pPr>
        <w:ind w:firstLine="851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1C1F6C68" w14:textId="77777777" w:rsidR="00BD308D" w:rsidRPr="00CF1BE9" w:rsidRDefault="00BD308D" w:rsidP="009D247F">
      <w:pPr>
        <w:ind w:firstLine="851"/>
        <w:contextualSpacing/>
        <w:jc w:val="both"/>
        <w:rPr>
          <w:iCs/>
          <w:lang w:eastAsia="ru-RU"/>
        </w:rPr>
      </w:pPr>
    </w:p>
    <w:p w14:paraId="7C8E8807" w14:textId="77777777" w:rsidR="00BD308D" w:rsidRPr="00CF1BE9" w:rsidRDefault="00BD308D" w:rsidP="009D247F">
      <w:pPr>
        <w:ind w:firstLine="851"/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W</w:t>
      </w:r>
      <w:proofErr w:type="spellStart"/>
      <w:r w:rsidRPr="00CF1BE9">
        <w:rPr>
          <w:iCs/>
          <w:lang w:eastAsia="ru-RU"/>
        </w:rPr>
        <w:t>ог</w:t>
      </w:r>
      <w:proofErr w:type="spellEnd"/>
      <w:r w:rsidRPr="00CF1BE9">
        <w:rPr>
          <w:iCs/>
          <w:lang w:val="en-US" w:eastAsia="ru-RU"/>
        </w:rPr>
        <w:t xml:space="preserve">d, </w:t>
      </w:r>
      <w:proofErr w:type="spellStart"/>
      <w:r w:rsidRPr="00CF1BE9">
        <w:rPr>
          <w:iCs/>
          <w:lang w:eastAsia="ru-RU"/>
        </w:rPr>
        <w:t>Ехсе</w:t>
      </w:r>
      <w:proofErr w:type="spellEnd"/>
      <w:r w:rsidRPr="00CF1BE9">
        <w:rPr>
          <w:iCs/>
          <w:lang w:val="en-US" w:eastAsia="ru-RU"/>
        </w:rPr>
        <w:t>l, Pow</w:t>
      </w:r>
      <w:proofErr w:type="spellStart"/>
      <w:r w:rsidRPr="00CF1BE9">
        <w:rPr>
          <w:iCs/>
          <w:lang w:eastAsia="ru-RU"/>
        </w:rPr>
        <w:t>ег</w:t>
      </w:r>
      <w:proofErr w:type="spellEnd"/>
      <w:r w:rsidRPr="00CF1BE9">
        <w:rPr>
          <w:iCs/>
          <w:lang w:val="en-US" w:eastAsia="ru-RU"/>
        </w:rPr>
        <w:t xml:space="preserve"> </w:t>
      </w:r>
      <w:proofErr w:type="spellStart"/>
      <w:r w:rsidRPr="00CF1BE9">
        <w:rPr>
          <w:iCs/>
          <w:lang w:eastAsia="ru-RU"/>
        </w:rPr>
        <w:t>Ро</w:t>
      </w:r>
      <w:r w:rsidRPr="00CF1BE9">
        <w:rPr>
          <w:iCs/>
          <w:lang w:val="en-US" w:eastAsia="ru-RU"/>
        </w:rPr>
        <w:t>int</w:t>
      </w:r>
      <w:proofErr w:type="spellEnd"/>
      <w:r w:rsidRPr="00CF1BE9">
        <w:rPr>
          <w:iCs/>
          <w:lang w:val="en-US" w:eastAsia="ru-RU"/>
        </w:rPr>
        <w:t>;</w:t>
      </w:r>
    </w:p>
    <w:p w14:paraId="030561DE" w14:textId="77777777" w:rsidR="00BD308D" w:rsidRPr="00CF1BE9" w:rsidRDefault="00BD308D" w:rsidP="009D247F">
      <w:pPr>
        <w:ind w:firstLine="851"/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Photoshop;</w:t>
      </w:r>
    </w:p>
    <w:p w14:paraId="008835BA" w14:textId="77777777" w:rsidR="00BD308D" w:rsidRPr="002116CA" w:rsidRDefault="00BD308D" w:rsidP="009D247F">
      <w:pPr>
        <w:ind w:firstLine="851"/>
        <w:contextualSpacing/>
        <w:jc w:val="both"/>
        <w:rPr>
          <w:iCs/>
          <w:lang w:eastAsia="ru-RU"/>
        </w:rPr>
      </w:pPr>
      <w:r w:rsidRPr="00CF1BE9">
        <w:rPr>
          <w:iCs/>
          <w:lang w:val="en-US" w:eastAsia="ru-RU"/>
        </w:rPr>
        <w:t>Adobe</w:t>
      </w:r>
      <w:r w:rsidRPr="002116CA">
        <w:rPr>
          <w:iCs/>
          <w:lang w:eastAsia="ru-RU"/>
        </w:rPr>
        <w:t xml:space="preserve"> </w:t>
      </w:r>
      <w:r w:rsidRPr="00CF1BE9">
        <w:rPr>
          <w:iCs/>
          <w:lang w:val="en-US" w:eastAsia="ru-RU"/>
        </w:rPr>
        <w:t>Premiere</w:t>
      </w:r>
      <w:r w:rsidRPr="002116CA">
        <w:rPr>
          <w:iCs/>
          <w:lang w:eastAsia="ru-RU"/>
        </w:rPr>
        <w:t>;</w:t>
      </w:r>
    </w:p>
    <w:p w14:paraId="0481DD45" w14:textId="77777777" w:rsidR="00BD308D" w:rsidRPr="002116CA" w:rsidRDefault="00BD308D" w:rsidP="009D247F">
      <w:pPr>
        <w:ind w:firstLine="851"/>
        <w:contextualSpacing/>
        <w:jc w:val="both"/>
        <w:rPr>
          <w:iCs/>
          <w:lang w:eastAsia="ru-RU"/>
        </w:rPr>
      </w:pPr>
      <w:r w:rsidRPr="00CF1BE9">
        <w:rPr>
          <w:iCs/>
          <w:lang w:val="en-US" w:eastAsia="ru-RU"/>
        </w:rPr>
        <w:t>Power</w:t>
      </w:r>
      <w:r w:rsidRPr="002116CA">
        <w:rPr>
          <w:iCs/>
          <w:lang w:eastAsia="ru-RU"/>
        </w:rPr>
        <w:t xml:space="preserve"> </w:t>
      </w:r>
      <w:r w:rsidRPr="00CF1BE9">
        <w:rPr>
          <w:iCs/>
          <w:lang w:val="en-US" w:eastAsia="ru-RU"/>
        </w:rPr>
        <w:t>DVD</w:t>
      </w:r>
      <w:r w:rsidRPr="002116CA">
        <w:rPr>
          <w:iCs/>
          <w:lang w:eastAsia="ru-RU"/>
        </w:rPr>
        <w:t>;</w:t>
      </w:r>
    </w:p>
    <w:p w14:paraId="05124920" w14:textId="77777777" w:rsidR="00BD308D" w:rsidRPr="002116CA" w:rsidRDefault="00BD308D" w:rsidP="009D247F">
      <w:pPr>
        <w:ind w:firstLine="851"/>
        <w:contextualSpacing/>
        <w:jc w:val="both"/>
        <w:rPr>
          <w:iCs/>
          <w:lang w:eastAsia="ru-RU"/>
        </w:rPr>
      </w:pPr>
      <w:proofErr w:type="gramStart"/>
      <w:r w:rsidRPr="00CF1BE9">
        <w:rPr>
          <w:iCs/>
          <w:lang w:val="en-US" w:eastAsia="ru-RU"/>
        </w:rPr>
        <w:lastRenderedPageBreak/>
        <w:t>Media</w:t>
      </w:r>
      <w:r w:rsidRPr="002116CA">
        <w:rPr>
          <w:iCs/>
          <w:lang w:eastAsia="ru-RU"/>
        </w:rPr>
        <w:t xml:space="preserve"> </w:t>
      </w:r>
      <w:r w:rsidRPr="00CF1BE9">
        <w:rPr>
          <w:iCs/>
          <w:lang w:val="en-US" w:eastAsia="ru-RU"/>
        </w:rPr>
        <w:t>Player</w:t>
      </w:r>
      <w:r w:rsidRPr="002116CA">
        <w:rPr>
          <w:iCs/>
          <w:lang w:eastAsia="ru-RU"/>
        </w:rPr>
        <w:t xml:space="preserve"> </w:t>
      </w:r>
      <w:r w:rsidRPr="00CF1BE9">
        <w:rPr>
          <w:iCs/>
          <w:lang w:val="en-US" w:eastAsia="ru-RU"/>
        </w:rPr>
        <w:t>Classic</w:t>
      </w:r>
      <w:r w:rsidRPr="002116CA">
        <w:rPr>
          <w:iCs/>
          <w:lang w:eastAsia="ru-RU"/>
        </w:rPr>
        <w:t>.</w:t>
      </w:r>
      <w:proofErr w:type="gramEnd"/>
    </w:p>
    <w:p w14:paraId="298C05A8" w14:textId="77777777" w:rsidR="00BD308D" w:rsidRPr="002116CA" w:rsidRDefault="00BD308D" w:rsidP="009D247F">
      <w:pPr>
        <w:ind w:firstLine="851"/>
        <w:jc w:val="both"/>
        <w:rPr>
          <w:lang w:eastAsia="ru-RU"/>
        </w:rPr>
      </w:pPr>
    </w:p>
    <w:p w14:paraId="7BC1D06E" w14:textId="77777777" w:rsidR="00BD308D" w:rsidRPr="00CF1BE9" w:rsidRDefault="00BD308D" w:rsidP="009D247F">
      <w:pPr>
        <w:ind w:firstLine="851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55660C89" w14:textId="77777777" w:rsidR="00BD308D" w:rsidRPr="00CF1BE9" w:rsidRDefault="00BD308D" w:rsidP="009D247F">
      <w:pPr>
        <w:ind w:firstLine="851"/>
        <w:jc w:val="both"/>
        <w:rPr>
          <w:iCs/>
          <w:lang w:eastAsia="ru-RU"/>
        </w:rPr>
      </w:pPr>
      <w:r w:rsidRPr="00CF1BE9">
        <w:rPr>
          <w:iCs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46FBD848" w14:textId="77777777" w:rsidR="00BD308D" w:rsidRPr="00CF1BE9" w:rsidRDefault="00BD308D" w:rsidP="009D247F">
      <w:pPr>
        <w:ind w:firstLine="851"/>
        <w:jc w:val="both"/>
        <w:rPr>
          <w:i/>
          <w:lang w:eastAsia="ru-RU"/>
        </w:rPr>
      </w:pPr>
    </w:p>
    <w:p w14:paraId="46A52D4E" w14:textId="77777777" w:rsidR="00BD308D" w:rsidRPr="00712FE4" w:rsidRDefault="00BD308D" w:rsidP="009D247F">
      <w:pPr>
        <w:ind w:firstLine="851"/>
        <w:jc w:val="both"/>
        <w:rPr>
          <w:b/>
          <w:lang w:eastAsia="ru-RU"/>
        </w:rPr>
      </w:pPr>
      <w:bookmarkStart w:id="12" w:name="_Hlk89899516"/>
      <w:r w:rsidRPr="00712FE4"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12"/>
    <w:p w14:paraId="49C7D96F" w14:textId="77777777" w:rsidR="00BD308D" w:rsidRPr="00CF1BE9" w:rsidRDefault="00BD308D" w:rsidP="009D247F">
      <w:pPr>
        <w:ind w:firstLine="851"/>
        <w:jc w:val="both"/>
        <w:rPr>
          <w:bCs/>
          <w:lang w:eastAsia="ru-RU"/>
        </w:rPr>
      </w:pPr>
    </w:p>
    <w:p w14:paraId="12ED57D6" w14:textId="77777777" w:rsidR="00BD308D" w:rsidRPr="00CF1BE9" w:rsidRDefault="00BD308D" w:rsidP="009D247F">
      <w:pPr>
        <w:ind w:firstLine="851"/>
        <w:jc w:val="both"/>
        <w:rPr>
          <w:bCs/>
          <w:lang w:eastAsia="ru-RU"/>
        </w:rPr>
      </w:pPr>
      <w:proofErr w:type="gramStart"/>
      <w:r w:rsidRPr="00CF1BE9"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364F5E6C" w14:textId="77777777" w:rsidR="00BD308D" w:rsidRPr="00CF1BE9" w:rsidRDefault="00BD308D" w:rsidP="009D247F">
      <w:pPr>
        <w:ind w:firstLine="851"/>
        <w:jc w:val="both"/>
        <w:outlineLvl w:val="6"/>
        <w:rPr>
          <w:lang w:eastAsia="ru-RU"/>
        </w:rPr>
      </w:pPr>
    </w:p>
    <w:p w14:paraId="1DE6191F" w14:textId="77777777" w:rsidR="00BD308D" w:rsidRPr="00CF1BE9" w:rsidRDefault="00BD308D" w:rsidP="009D247F">
      <w:pPr>
        <w:widowControl/>
        <w:numPr>
          <w:ilvl w:val="0"/>
          <w:numId w:val="72"/>
        </w:numPr>
        <w:ind w:left="0" w:firstLine="851"/>
        <w:jc w:val="both"/>
        <w:rPr>
          <w:lang w:eastAsia="ru-RU"/>
        </w:rPr>
      </w:pPr>
      <w:r w:rsidRPr="00CF1BE9">
        <w:rPr>
          <w:lang w:eastAsia="ru-RU"/>
        </w:rPr>
        <w:t xml:space="preserve">для слепых и слабовидящих: </w:t>
      </w:r>
    </w:p>
    <w:p w14:paraId="1F5E8378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7E657D5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2AC43390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14:paraId="43FAE318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AE6EA03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оформляются увеличенным шрифтом; </w:t>
      </w:r>
    </w:p>
    <w:p w14:paraId="57AC23D8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01E7FC80" w14:textId="77777777" w:rsidR="00BD308D" w:rsidRPr="00CF1BE9" w:rsidRDefault="00BD308D" w:rsidP="009D247F">
      <w:pPr>
        <w:widowControl/>
        <w:numPr>
          <w:ilvl w:val="0"/>
          <w:numId w:val="72"/>
        </w:numPr>
        <w:ind w:left="0" w:firstLine="851"/>
        <w:jc w:val="both"/>
        <w:rPr>
          <w:lang w:eastAsia="ru-RU"/>
        </w:rPr>
      </w:pPr>
      <w:r w:rsidRPr="00CF1BE9">
        <w:rPr>
          <w:lang w:eastAsia="ru-RU"/>
        </w:rPr>
        <w:t xml:space="preserve">для глухих и слабослышащих: </w:t>
      </w:r>
    </w:p>
    <w:p w14:paraId="3BCE649C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77F691A8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>- письменные задания выполняются на компьютере в письменной форме;</w:t>
      </w:r>
    </w:p>
    <w:p w14:paraId="493EDAD5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0B5E0083" w14:textId="77777777" w:rsidR="00BD308D" w:rsidRPr="00CF1BE9" w:rsidRDefault="00BD308D" w:rsidP="009D247F">
      <w:pPr>
        <w:widowControl/>
        <w:numPr>
          <w:ilvl w:val="0"/>
          <w:numId w:val="72"/>
        </w:numPr>
        <w:ind w:left="0" w:firstLine="851"/>
        <w:jc w:val="both"/>
        <w:rPr>
          <w:lang w:eastAsia="ru-RU"/>
        </w:rPr>
      </w:pPr>
      <w:r w:rsidRPr="00CF1BE9">
        <w:rPr>
          <w:lang w:eastAsia="ru-RU"/>
        </w:rPr>
        <w:t>для лиц с нарушениями опорно-двигательного аппарата:</w:t>
      </w:r>
    </w:p>
    <w:p w14:paraId="304660FB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7034A4A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7445A8D6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2F6AFD2C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367F5C53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4F059FBD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25CDE95B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 xml:space="preserve">Проведение процедуры оценивания результатов обучения допускается с использованием </w:t>
      </w:r>
      <w:r w:rsidRPr="00CF1BE9">
        <w:rPr>
          <w:lang w:eastAsia="ru-RU"/>
        </w:rPr>
        <w:lastRenderedPageBreak/>
        <w:t>дистанционных образовательных технологий.</w:t>
      </w:r>
      <w:r w:rsidRPr="00CF1BE9">
        <w:rPr>
          <w:b/>
          <w:bCs/>
          <w:lang w:eastAsia="ru-RU"/>
        </w:rPr>
        <w:t> </w:t>
      </w:r>
    </w:p>
    <w:p w14:paraId="677E1DC6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6C492D56" w14:textId="77777777" w:rsidR="00BD308D" w:rsidRPr="00CF1BE9" w:rsidRDefault="00BD308D" w:rsidP="009D247F">
      <w:pPr>
        <w:widowControl/>
        <w:numPr>
          <w:ilvl w:val="0"/>
          <w:numId w:val="73"/>
        </w:numPr>
        <w:ind w:left="0" w:firstLine="851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14:paraId="4E5D3879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>- в печатной форме увеличенным шрифтом;</w:t>
      </w:r>
    </w:p>
    <w:p w14:paraId="694C5A16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14:paraId="3128FFEB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14:paraId="0CEEB2DD" w14:textId="77777777" w:rsidR="00BD308D" w:rsidRPr="00CF1BE9" w:rsidRDefault="00BD308D" w:rsidP="009D247F">
      <w:pPr>
        <w:widowControl/>
        <w:numPr>
          <w:ilvl w:val="0"/>
          <w:numId w:val="73"/>
        </w:numPr>
        <w:ind w:left="0" w:firstLine="851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14:paraId="3C508F9E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14:paraId="79A2773D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документа.</w:t>
      </w:r>
    </w:p>
    <w:p w14:paraId="68C54D01" w14:textId="77777777" w:rsidR="00BD308D" w:rsidRPr="00CF1BE9" w:rsidRDefault="00BD308D" w:rsidP="009D247F">
      <w:pPr>
        <w:widowControl/>
        <w:numPr>
          <w:ilvl w:val="0"/>
          <w:numId w:val="73"/>
        </w:numPr>
        <w:ind w:left="0" w:firstLine="851"/>
        <w:jc w:val="both"/>
        <w:rPr>
          <w:lang w:eastAsia="ru-RU"/>
        </w:rPr>
      </w:pPr>
      <w:r w:rsidRPr="00CF1BE9">
        <w:rPr>
          <w:lang w:eastAsia="ru-RU"/>
        </w:rPr>
        <w:t xml:space="preserve">для </w:t>
      </w:r>
      <w:proofErr w:type="gramStart"/>
      <w:r w:rsidRPr="00CF1BE9">
        <w:rPr>
          <w:lang w:eastAsia="ru-RU"/>
        </w:rPr>
        <w:t>обучающихся</w:t>
      </w:r>
      <w:proofErr w:type="gramEnd"/>
      <w:r w:rsidRPr="00CF1BE9">
        <w:rPr>
          <w:lang w:eastAsia="ru-RU"/>
        </w:rPr>
        <w:t xml:space="preserve"> с нарушениями опорно-двигательного аппарата:</w:t>
      </w:r>
    </w:p>
    <w:p w14:paraId="7428044A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14:paraId="3E397E6C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14:paraId="3EB3D2AC" w14:textId="77777777" w:rsidR="00BD308D" w:rsidRPr="00CF1BE9" w:rsidRDefault="00BD308D" w:rsidP="009D247F">
      <w:pPr>
        <w:ind w:firstLine="851"/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14:paraId="13A5D75F" w14:textId="77777777" w:rsidR="00BD308D" w:rsidRPr="00CF1BE9" w:rsidRDefault="00BD308D" w:rsidP="009D247F">
      <w:pPr>
        <w:tabs>
          <w:tab w:val="left" w:pos="0"/>
        </w:tabs>
        <w:ind w:firstLine="851"/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5C44048B" w14:textId="77777777" w:rsidR="00BD308D" w:rsidRPr="00CF1BE9" w:rsidRDefault="00BD308D" w:rsidP="009D247F">
      <w:pPr>
        <w:widowControl/>
        <w:numPr>
          <w:ilvl w:val="0"/>
          <w:numId w:val="73"/>
        </w:numPr>
        <w:tabs>
          <w:tab w:val="num" w:pos="0"/>
        </w:tabs>
        <w:ind w:left="0" w:firstLine="851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14:paraId="386F28B4" w14:textId="77777777" w:rsidR="00BD308D" w:rsidRPr="00CF1BE9" w:rsidRDefault="00BD308D" w:rsidP="009D247F">
      <w:pPr>
        <w:tabs>
          <w:tab w:val="num" w:pos="0"/>
          <w:tab w:val="left" w:pos="567"/>
          <w:tab w:val="left" w:pos="2436"/>
        </w:tabs>
        <w:ind w:firstLine="851"/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устройством для сканирования и чтения с камерой SARA CE;</w:t>
      </w:r>
    </w:p>
    <w:p w14:paraId="1B7963ED" w14:textId="77777777" w:rsidR="00BD308D" w:rsidRPr="00CF1BE9" w:rsidRDefault="00BD308D" w:rsidP="009D247F">
      <w:pPr>
        <w:tabs>
          <w:tab w:val="num" w:pos="0"/>
          <w:tab w:val="left" w:pos="567"/>
          <w:tab w:val="left" w:pos="2436"/>
        </w:tabs>
        <w:ind w:firstLine="851"/>
        <w:jc w:val="both"/>
        <w:rPr>
          <w:lang w:eastAsia="ru-RU"/>
        </w:rPr>
      </w:pPr>
      <w:r w:rsidRPr="00CF1BE9">
        <w:rPr>
          <w:lang w:eastAsia="ru-RU"/>
        </w:rPr>
        <w:tab/>
        <w:t xml:space="preserve">- дисплеем Брайля </w:t>
      </w:r>
      <w:r w:rsidRPr="00CF1BE9">
        <w:rPr>
          <w:shd w:val="clear" w:color="auto" w:fill="FFFFFF"/>
          <w:lang w:eastAsia="ru-RU"/>
        </w:rPr>
        <w:t xml:space="preserve">PAC </w:t>
      </w:r>
      <w:proofErr w:type="spellStart"/>
      <w:r w:rsidRPr="00CF1BE9">
        <w:rPr>
          <w:shd w:val="clear" w:color="auto" w:fill="FFFFFF"/>
          <w:lang w:eastAsia="ru-RU"/>
        </w:rPr>
        <w:t>Mate</w:t>
      </w:r>
      <w:proofErr w:type="spellEnd"/>
      <w:r w:rsidRPr="00CF1BE9">
        <w:rPr>
          <w:shd w:val="clear" w:color="auto" w:fill="FFFFFF"/>
          <w:lang w:eastAsia="ru-RU"/>
        </w:rPr>
        <w:t xml:space="preserve"> 20;</w:t>
      </w:r>
    </w:p>
    <w:p w14:paraId="1AFB291B" w14:textId="77777777" w:rsidR="00BD308D" w:rsidRPr="00CF1BE9" w:rsidRDefault="00BD308D" w:rsidP="009D247F">
      <w:pPr>
        <w:tabs>
          <w:tab w:val="num" w:pos="0"/>
          <w:tab w:val="left" w:pos="567"/>
          <w:tab w:val="left" w:pos="2436"/>
        </w:tabs>
        <w:ind w:firstLine="851"/>
        <w:jc w:val="both"/>
        <w:rPr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CF1BE9">
        <w:rPr>
          <w:shd w:val="clear" w:color="auto" w:fill="FFFFFF"/>
          <w:lang w:eastAsia="ru-RU"/>
        </w:rPr>
        <w:t>EmBraille</w:t>
      </w:r>
      <w:proofErr w:type="spellEnd"/>
      <w:r w:rsidRPr="00CF1BE9">
        <w:rPr>
          <w:shd w:val="clear" w:color="auto" w:fill="FFFFFF"/>
          <w:lang w:eastAsia="ru-RU"/>
        </w:rPr>
        <w:t xml:space="preserve"> </w:t>
      </w:r>
      <w:proofErr w:type="spellStart"/>
      <w:r w:rsidRPr="00CF1BE9">
        <w:rPr>
          <w:shd w:val="clear" w:color="auto" w:fill="FFFFFF"/>
          <w:lang w:eastAsia="ru-RU"/>
        </w:rPr>
        <w:t>ViewPlus</w:t>
      </w:r>
      <w:proofErr w:type="spellEnd"/>
      <w:r w:rsidRPr="00CF1BE9">
        <w:rPr>
          <w:shd w:val="clear" w:color="auto" w:fill="FFFFFF"/>
          <w:lang w:eastAsia="ru-RU"/>
        </w:rPr>
        <w:t>;</w:t>
      </w:r>
    </w:p>
    <w:p w14:paraId="3064B884" w14:textId="77777777" w:rsidR="00BD308D" w:rsidRPr="00CF1BE9" w:rsidRDefault="00BD308D" w:rsidP="009D247F">
      <w:pPr>
        <w:widowControl/>
        <w:numPr>
          <w:ilvl w:val="0"/>
          <w:numId w:val="73"/>
        </w:numPr>
        <w:tabs>
          <w:tab w:val="num" w:pos="0"/>
        </w:tabs>
        <w:ind w:left="0" w:firstLine="851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14:paraId="23077347" w14:textId="77777777" w:rsidR="00BD308D" w:rsidRPr="00CF1BE9" w:rsidRDefault="00BD308D" w:rsidP="009D247F">
      <w:pPr>
        <w:tabs>
          <w:tab w:val="num" w:pos="0"/>
          <w:tab w:val="left" w:pos="567"/>
          <w:tab w:val="left" w:pos="2436"/>
        </w:tabs>
        <w:ind w:firstLine="851"/>
        <w:jc w:val="both"/>
        <w:rPr>
          <w:rFonts w:eastAsia="Calibri"/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6FDE1DAB" w14:textId="77777777" w:rsidR="00BD308D" w:rsidRPr="00CF1BE9" w:rsidRDefault="00BD308D" w:rsidP="009D247F">
      <w:pPr>
        <w:tabs>
          <w:tab w:val="num" w:pos="0"/>
          <w:tab w:val="left" w:pos="567"/>
          <w:tab w:val="left" w:pos="2436"/>
        </w:tabs>
        <w:ind w:firstLine="851"/>
        <w:jc w:val="both"/>
        <w:rPr>
          <w:lang w:eastAsia="ru-RU"/>
        </w:rPr>
      </w:pPr>
      <w:r w:rsidRPr="00CF1BE9">
        <w:rPr>
          <w:lang w:eastAsia="ru-RU"/>
        </w:rPr>
        <w:tab/>
        <w:t>- акустический усилитель и колонки;</w:t>
      </w:r>
    </w:p>
    <w:p w14:paraId="37250FC6" w14:textId="77777777" w:rsidR="00BD308D" w:rsidRPr="00CF1BE9" w:rsidRDefault="00BD308D" w:rsidP="009D247F">
      <w:pPr>
        <w:widowControl/>
        <w:numPr>
          <w:ilvl w:val="0"/>
          <w:numId w:val="73"/>
        </w:numPr>
        <w:tabs>
          <w:tab w:val="num" w:pos="0"/>
        </w:tabs>
        <w:ind w:left="0" w:firstLine="851"/>
        <w:jc w:val="both"/>
        <w:rPr>
          <w:lang w:eastAsia="ru-RU"/>
        </w:rPr>
      </w:pPr>
      <w:r w:rsidRPr="00CF1BE9">
        <w:rPr>
          <w:lang w:eastAsia="ru-RU"/>
        </w:rPr>
        <w:t xml:space="preserve">для </w:t>
      </w:r>
      <w:proofErr w:type="gramStart"/>
      <w:r w:rsidRPr="00CF1BE9">
        <w:rPr>
          <w:lang w:eastAsia="ru-RU"/>
        </w:rPr>
        <w:t>обучающихся</w:t>
      </w:r>
      <w:proofErr w:type="gramEnd"/>
      <w:r w:rsidRPr="00CF1BE9">
        <w:rPr>
          <w:lang w:eastAsia="ru-RU"/>
        </w:rPr>
        <w:t xml:space="preserve"> с нарушениями опорно-двигательного аппарата:</w:t>
      </w:r>
    </w:p>
    <w:p w14:paraId="23DAF314" w14:textId="77777777" w:rsidR="00BD308D" w:rsidRPr="00CF1BE9" w:rsidRDefault="00BD308D" w:rsidP="009D247F">
      <w:pPr>
        <w:tabs>
          <w:tab w:val="num" w:pos="0"/>
          <w:tab w:val="left" w:pos="567"/>
          <w:tab w:val="left" w:pos="2436"/>
        </w:tabs>
        <w:ind w:firstLine="851"/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передвижными, регулируемыми эргономическими партами СИ-1;</w:t>
      </w:r>
    </w:p>
    <w:p w14:paraId="21ABF912" w14:textId="77777777" w:rsidR="00BD308D" w:rsidRPr="00CF1BE9" w:rsidRDefault="00BD308D" w:rsidP="009D247F">
      <w:pPr>
        <w:tabs>
          <w:tab w:val="num" w:pos="0"/>
          <w:tab w:val="left" w:pos="567"/>
          <w:tab w:val="left" w:pos="2436"/>
        </w:tabs>
        <w:ind w:firstLine="851"/>
        <w:jc w:val="both"/>
        <w:rPr>
          <w:lang w:eastAsia="ru-RU"/>
        </w:rPr>
      </w:pPr>
      <w:r w:rsidRPr="00CF1BE9"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14:paraId="5D7EE0DC" w14:textId="77777777" w:rsidR="00BD308D" w:rsidRPr="00CF1BE9" w:rsidRDefault="00BD308D" w:rsidP="009D247F">
      <w:pPr>
        <w:tabs>
          <w:tab w:val="num" w:pos="0"/>
          <w:tab w:val="left" w:pos="567"/>
          <w:tab w:val="left" w:pos="2436"/>
        </w:tabs>
        <w:ind w:firstLine="851"/>
        <w:jc w:val="both"/>
        <w:rPr>
          <w:lang w:eastAsia="ru-RU"/>
        </w:rPr>
      </w:pPr>
    </w:p>
    <w:p w14:paraId="67853009" w14:textId="77777777" w:rsidR="00BD308D" w:rsidRPr="00CF1BE9" w:rsidRDefault="00BD308D" w:rsidP="009D247F">
      <w:pPr>
        <w:tabs>
          <w:tab w:val="num" w:pos="0"/>
          <w:tab w:val="left" w:pos="567"/>
          <w:tab w:val="left" w:pos="2436"/>
        </w:tabs>
        <w:ind w:firstLine="851"/>
        <w:jc w:val="both"/>
        <w:rPr>
          <w:lang w:eastAsia="ru-RU"/>
        </w:rPr>
      </w:pPr>
    </w:p>
    <w:p w14:paraId="7B90BA7C" w14:textId="77777777" w:rsidR="00BD308D" w:rsidRDefault="00BD308D" w:rsidP="009D247F">
      <w:pPr>
        <w:tabs>
          <w:tab w:val="left" w:pos="0"/>
        </w:tabs>
        <w:ind w:firstLine="851"/>
      </w:pPr>
    </w:p>
    <w:p w14:paraId="7A4F127E" w14:textId="77777777" w:rsidR="00BD308D" w:rsidRDefault="00BD308D" w:rsidP="009D247F">
      <w:pPr>
        <w:keepNext/>
        <w:keepLines/>
        <w:spacing w:before="240" w:after="60"/>
        <w:ind w:right="1320" w:firstLine="851"/>
        <w:outlineLvl w:val="2"/>
        <w:rPr>
          <w:rFonts w:eastAsia="Arial Unicode MS"/>
          <w:b/>
          <w:caps/>
        </w:rPr>
      </w:pPr>
      <w:bookmarkStart w:id="13" w:name="_Toc14355457"/>
      <w:bookmarkEnd w:id="13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468557E5" w14:textId="77777777" w:rsidR="00BD308D" w:rsidRDefault="00BD308D" w:rsidP="009D247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ind w:firstLine="851"/>
        <w:jc w:val="both"/>
        <w:rPr>
          <w:i/>
          <w:kern w:val="1"/>
        </w:rPr>
      </w:pPr>
    </w:p>
    <w:p w14:paraId="0489CA3B" w14:textId="77777777" w:rsidR="00BD308D" w:rsidRDefault="00BD308D" w:rsidP="009D247F">
      <w:pPr>
        <w:ind w:firstLine="851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351FEB56" w14:textId="77777777" w:rsidR="00BD308D" w:rsidRDefault="00BD308D" w:rsidP="009D247F">
      <w:pPr>
        <w:ind w:firstLine="851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BD308D" w14:paraId="3BAB4FE5" w14:textId="77777777" w:rsidTr="00EF2BF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941B09" w14:textId="77777777" w:rsidR="00BD308D" w:rsidRDefault="00BD308D" w:rsidP="009D247F">
            <w:pPr>
              <w:ind w:right="57" w:firstLine="851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DDE51C" w14:textId="77777777" w:rsidR="00BD308D" w:rsidRDefault="00BD308D" w:rsidP="009D247F">
            <w:pPr>
              <w:ind w:right="57" w:firstLine="851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D308D" w14:paraId="74C7B7C1" w14:textId="77777777" w:rsidTr="00EF2BF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624CD2C" w14:textId="77777777" w:rsidR="00BD308D" w:rsidRDefault="00BD308D" w:rsidP="009D247F">
            <w:pPr>
              <w:ind w:firstLine="851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CDFE7AD" w14:textId="77777777" w:rsidR="00BD308D" w:rsidRDefault="00BD308D" w:rsidP="009D247F">
            <w:pPr>
              <w:ind w:firstLine="851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D308D" w14:paraId="601D7455" w14:textId="77777777" w:rsidTr="00EF2BF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E15423" w14:textId="77777777" w:rsidR="00BD308D" w:rsidRDefault="00BD308D" w:rsidP="009D247F">
            <w:pPr>
              <w:ind w:firstLine="851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B658147" w14:textId="77777777" w:rsidR="00BD308D" w:rsidRDefault="00BD308D" w:rsidP="009D247F">
            <w:pPr>
              <w:ind w:firstLine="851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D308D" w14:paraId="5C540650" w14:textId="77777777" w:rsidTr="00EF2BFC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504BE2A" w14:textId="77777777" w:rsidR="00BD308D" w:rsidRDefault="00BD308D" w:rsidP="009D247F">
            <w:pPr>
              <w:ind w:firstLine="851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2003092" w14:textId="77777777" w:rsidR="00BD308D" w:rsidRDefault="00BD308D" w:rsidP="009D247F">
            <w:pPr>
              <w:ind w:firstLine="851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14:paraId="1E830A87" w14:textId="77777777" w:rsidR="00BD308D" w:rsidRDefault="00BD308D" w:rsidP="009D247F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</w:p>
    <w:p w14:paraId="243790E5" w14:textId="77777777" w:rsidR="00BD308D" w:rsidRDefault="00BD308D" w:rsidP="009D247F">
      <w:pPr>
        <w:ind w:firstLine="851"/>
        <w:jc w:val="both"/>
        <w:rPr>
          <w:b/>
          <w:lang w:eastAsia="ru-RU"/>
        </w:rPr>
      </w:pPr>
      <w:r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02BE6F58" w14:textId="77777777" w:rsidR="00BD308D" w:rsidRDefault="00BD308D" w:rsidP="009D247F">
      <w:pPr>
        <w:ind w:firstLine="851"/>
        <w:jc w:val="both"/>
        <w:rPr>
          <w:bCs/>
          <w:lang w:eastAsia="ru-RU"/>
        </w:rPr>
      </w:pPr>
    </w:p>
    <w:p w14:paraId="5EC247C0" w14:textId="77777777" w:rsidR="00BD308D" w:rsidRDefault="00BD308D" w:rsidP="009D247F">
      <w:pPr>
        <w:ind w:firstLine="851"/>
        <w:jc w:val="both"/>
        <w:rPr>
          <w:bCs/>
          <w:lang w:eastAsia="ru-RU"/>
        </w:rPr>
      </w:pPr>
      <w:proofErr w:type="gramStart"/>
      <w:r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5E478736" w14:textId="77777777" w:rsidR="00BD308D" w:rsidRDefault="00BD308D" w:rsidP="009D247F">
      <w:pPr>
        <w:ind w:firstLine="851"/>
        <w:jc w:val="both"/>
        <w:outlineLvl w:val="6"/>
        <w:rPr>
          <w:lang w:eastAsia="ru-RU"/>
        </w:rPr>
      </w:pPr>
    </w:p>
    <w:p w14:paraId="791B1A20" w14:textId="77777777" w:rsidR="00BD308D" w:rsidRDefault="00BD308D" w:rsidP="009D247F">
      <w:pPr>
        <w:widowControl/>
        <w:numPr>
          <w:ilvl w:val="0"/>
          <w:numId w:val="72"/>
        </w:numPr>
        <w:ind w:left="0" w:firstLine="851"/>
        <w:jc w:val="both"/>
        <w:rPr>
          <w:lang w:eastAsia="ru-RU"/>
        </w:rPr>
      </w:pPr>
      <w:r>
        <w:rPr>
          <w:lang w:eastAsia="ru-RU"/>
        </w:rPr>
        <w:t xml:space="preserve">для слепых и слабовидящих: </w:t>
      </w:r>
    </w:p>
    <w:p w14:paraId="1FC632F7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19DF298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37061EB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14:paraId="3969771F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1E0BB8C1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 xml:space="preserve">- письменные задания оформляются увеличенным шрифтом; </w:t>
      </w:r>
    </w:p>
    <w:p w14:paraId="42BB8B72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2FE16B42" w14:textId="77777777" w:rsidR="00BD308D" w:rsidRDefault="00BD308D" w:rsidP="009D247F">
      <w:pPr>
        <w:widowControl/>
        <w:numPr>
          <w:ilvl w:val="0"/>
          <w:numId w:val="72"/>
        </w:numPr>
        <w:ind w:left="0" w:firstLine="851"/>
        <w:jc w:val="both"/>
        <w:rPr>
          <w:lang w:eastAsia="ru-RU"/>
        </w:rPr>
      </w:pPr>
      <w:r>
        <w:rPr>
          <w:lang w:eastAsia="ru-RU"/>
        </w:rPr>
        <w:t xml:space="preserve">для глухих и слабослышащих: </w:t>
      </w:r>
    </w:p>
    <w:p w14:paraId="75DC8A75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28B88F49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>- письменные задания выполняются на компьютере в письменной форме;</w:t>
      </w:r>
    </w:p>
    <w:p w14:paraId="4B5DA2D5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623CB1E0" w14:textId="77777777" w:rsidR="00BD308D" w:rsidRDefault="00BD308D" w:rsidP="009D247F">
      <w:pPr>
        <w:widowControl/>
        <w:numPr>
          <w:ilvl w:val="0"/>
          <w:numId w:val="72"/>
        </w:numPr>
        <w:ind w:left="0" w:firstLine="851"/>
        <w:jc w:val="both"/>
        <w:rPr>
          <w:lang w:eastAsia="ru-RU"/>
        </w:rPr>
      </w:pPr>
      <w:r>
        <w:rPr>
          <w:lang w:eastAsia="ru-RU"/>
        </w:rPr>
        <w:t>для лиц с нарушениями опорно-двигательного аппарата:</w:t>
      </w:r>
    </w:p>
    <w:p w14:paraId="4D80B8D0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E3EE69E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2E221A2F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6D534E4B" w14:textId="77777777" w:rsidR="00BD308D" w:rsidRDefault="00BD308D" w:rsidP="009D247F">
      <w:pPr>
        <w:ind w:firstLine="851"/>
        <w:jc w:val="both"/>
        <w:rPr>
          <w:lang w:eastAsia="ru-RU"/>
        </w:rPr>
      </w:pPr>
      <w:bookmarkStart w:id="14" w:name="_Hlk494373629"/>
      <w:r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2FEF8F8E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4"/>
    </w:p>
    <w:p w14:paraId="1462FB41" w14:textId="77777777" w:rsidR="00BD308D" w:rsidRDefault="00BD308D" w:rsidP="009D247F">
      <w:pPr>
        <w:ind w:firstLine="851"/>
        <w:jc w:val="both"/>
        <w:rPr>
          <w:lang w:eastAsia="ru-RU"/>
        </w:rPr>
      </w:pPr>
      <w:bookmarkStart w:id="15" w:name="_Hlk494293534"/>
      <w:r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344D96B9" w14:textId="77777777" w:rsidR="00BD308D" w:rsidRDefault="00BD308D" w:rsidP="009D247F">
      <w:pPr>
        <w:ind w:firstLine="851"/>
        <w:jc w:val="both"/>
        <w:rPr>
          <w:lang w:eastAsia="ru-RU"/>
        </w:rPr>
      </w:pPr>
      <w:bookmarkStart w:id="16" w:name="_Hlk494293741"/>
      <w:bookmarkEnd w:id="15"/>
      <w:r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lang w:eastAsia="ru-RU"/>
        </w:rPr>
        <w:t> </w:t>
      </w:r>
      <w:bookmarkEnd w:id="16"/>
    </w:p>
    <w:p w14:paraId="1F9C1432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41BF859A" w14:textId="77777777" w:rsidR="00BD308D" w:rsidRDefault="00BD308D" w:rsidP="009D247F">
      <w:pPr>
        <w:widowControl/>
        <w:numPr>
          <w:ilvl w:val="0"/>
          <w:numId w:val="73"/>
        </w:numPr>
        <w:ind w:left="0" w:firstLine="851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14:paraId="6B752AB4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>- в печатной форме увеличенным шрифтом;</w:t>
      </w:r>
    </w:p>
    <w:p w14:paraId="08F4195B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14:paraId="177D6325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14:paraId="405146ED" w14:textId="77777777" w:rsidR="00BD308D" w:rsidRDefault="00BD308D" w:rsidP="009D247F">
      <w:pPr>
        <w:widowControl/>
        <w:numPr>
          <w:ilvl w:val="0"/>
          <w:numId w:val="73"/>
        </w:numPr>
        <w:ind w:left="0" w:firstLine="851"/>
        <w:jc w:val="both"/>
        <w:rPr>
          <w:lang w:eastAsia="ru-RU"/>
        </w:rPr>
      </w:pPr>
      <w:r>
        <w:rPr>
          <w:lang w:eastAsia="ru-RU"/>
        </w:rPr>
        <w:lastRenderedPageBreak/>
        <w:t>для глухих и слабослышащих:</w:t>
      </w:r>
    </w:p>
    <w:p w14:paraId="091ACCB1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14:paraId="642B4690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>- в форме электронного документа.</w:t>
      </w:r>
    </w:p>
    <w:p w14:paraId="6B3EFF37" w14:textId="77777777" w:rsidR="00BD308D" w:rsidRDefault="00BD308D" w:rsidP="009D247F">
      <w:pPr>
        <w:widowControl/>
        <w:numPr>
          <w:ilvl w:val="0"/>
          <w:numId w:val="73"/>
        </w:numPr>
        <w:ind w:left="0" w:firstLine="851"/>
        <w:jc w:val="both"/>
        <w:rPr>
          <w:lang w:eastAsia="ru-RU"/>
        </w:rPr>
      </w:pPr>
      <w:r>
        <w:rPr>
          <w:lang w:eastAsia="ru-RU"/>
        </w:rPr>
        <w:t xml:space="preserve">для </w:t>
      </w:r>
      <w:proofErr w:type="gramStart"/>
      <w:r>
        <w:rPr>
          <w:lang w:eastAsia="ru-RU"/>
        </w:rPr>
        <w:t>обучающихся</w:t>
      </w:r>
      <w:proofErr w:type="gramEnd"/>
      <w:r>
        <w:rPr>
          <w:lang w:eastAsia="ru-RU"/>
        </w:rPr>
        <w:t xml:space="preserve"> с нарушениями опорно-двигательного аппарата:</w:t>
      </w:r>
    </w:p>
    <w:p w14:paraId="6AD1D950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14:paraId="0F8AC77A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14:paraId="5A135F12" w14:textId="77777777" w:rsidR="00BD308D" w:rsidRDefault="00BD308D" w:rsidP="009D247F">
      <w:pPr>
        <w:ind w:firstLine="851"/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14:paraId="343327E1" w14:textId="77777777" w:rsidR="00BD308D" w:rsidRDefault="00BD308D" w:rsidP="009D247F">
      <w:pPr>
        <w:tabs>
          <w:tab w:val="left" w:pos="0"/>
        </w:tabs>
        <w:ind w:firstLine="851"/>
        <w:jc w:val="both"/>
        <w:rPr>
          <w:rFonts w:eastAsia="Calibri"/>
          <w:lang w:eastAsia="ru-RU"/>
        </w:rPr>
      </w:pPr>
      <w:bookmarkStart w:id="17" w:name="_Hlk494364376"/>
      <w:r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298DC39F" w14:textId="77777777" w:rsidR="00BD308D" w:rsidRDefault="00BD308D" w:rsidP="009D247F">
      <w:pPr>
        <w:widowControl/>
        <w:numPr>
          <w:ilvl w:val="0"/>
          <w:numId w:val="73"/>
        </w:numPr>
        <w:tabs>
          <w:tab w:val="num" w:pos="0"/>
        </w:tabs>
        <w:ind w:left="0" w:firstLine="851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14:paraId="3E967F48" w14:textId="77777777" w:rsidR="00BD308D" w:rsidRDefault="00BD308D" w:rsidP="009D247F">
      <w:pPr>
        <w:tabs>
          <w:tab w:val="num" w:pos="0"/>
          <w:tab w:val="left" w:pos="567"/>
          <w:tab w:val="left" w:pos="2436"/>
        </w:tabs>
        <w:ind w:firstLine="851"/>
        <w:jc w:val="both"/>
        <w:rPr>
          <w:rFonts w:eastAsia="Calibri"/>
          <w:lang w:eastAsia="ru-RU"/>
        </w:rPr>
      </w:pPr>
      <w:r>
        <w:rPr>
          <w:lang w:eastAsia="ru-RU"/>
        </w:rPr>
        <w:tab/>
        <w:t>- устройством для сканирования и чтения с камерой SARA CE;</w:t>
      </w:r>
    </w:p>
    <w:p w14:paraId="2E9DC2CD" w14:textId="77777777" w:rsidR="00BD308D" w:rsidRDefault="00BD308D" w:rsidP="009D247F">
      <w:pPr>
        <w:tabs>
          <w:tab w:val="num" w:pos="0"/>
          <w:tab w:val="left" w:pos="567"/>
          <w:tab w:val="left" w:pos="2436"/>
        </w:tabs>
        <w:ind w:firstLine="851"/>
        <w:jc w:val="both"/>
        <w:rPr>
          <w:lang w:eastAsia="ru-RU"/>
        </w:rPr>
      </w:pPr>
      <w:r>
        <w:rPr>
          <w:lang w:eastAsia="ru-RU"/>
        </w:rPr>
        <w:tab/>
        <w:t xml:space="preserve">- дисплеем Брайля </w:t>
      </w:r>
      <w:r>
        <w:rPr>
          <w:shd w:val="clear" w:color="auto" w:fill="FFFFFF"/>
          <w:lang w:eastAsia="ru-RU"/>
        </w:rPr>
        <w:t xml:space="preserve">PAC </w:t>
      </w:r>
      <w:proofErr w:type="spellStart"/>
      <w:r>
        <w:rPr>
          <w:shd w:val="clear" w:color="auto" w:fill="FFFFFF"/>
          <w:lang w:eastAsia="ru-RU"/>
        </w:rPr>
        <w:t>Mate</w:t>
      </w:r>
      <w:proofErr w:type="spellEnd"/>
      <w:r>
        <w:rPr>
          <w:shd w:val="clear" w:color="auto" w:fill="FFFFFF"/>
          <w:lang w:eastAsia="ru-RU"/>
        </w:rPr>
        <w:t xml:space="preserve"> 20;</w:t>
      </w:r>
    </w:p>
    <w:p w14:paraId="7546FD8C" w14:textId="77777777" w:rsidR="00BD308D" w:rsidRDefault="00BD308D" w:rsidP="009D247F">
      <w:pPr>
        <w:tabs>
          <w:tab w:val="num" w:pos="0"/>
          <w:tab w:val="left" w:pos="567"/>
          <w:tab w:val="left" w:pos="2436"/>
        </w:tabs>
        <w:ind w:firstLine="851"/>
        <w:jc w:val="both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shd w:val="clear" w:color="auto" w:fill="FFFFFF"/>
          <w:lang w:eastAsia="ru-RU"/>
        </w:rPr>
        <w:t>EmBraille</w:t>
      </w:r>
      <w:proofErr w:type="spellEnd"/>
      <w:r>
        <w:rPr>
          <w:shd w:val="clear" w:color="auto" w:fill="FFFFFF"/>
          <w:lang w:eastAsia="ru-RU"/>
        </w:rPr>
        <w:t xml:space="preserve"> </w:t>
      </w:r>
      <w:proofErr w:type="spellStart"/>
      <w:r>
        <w:rPr>
          <w:shd w:val="clear" w:color="auto" w:fill="FFFFFF"/>
          <w:lang w:eastAsia="ru-RU"/>
        </w:rPr>
        <w:t>ViewPlus</w:t>
      </w:r>
      <w:proofErr w:type="spellEnd"/>
      <w:r>
        <w:rPr>
          <w:shd w:val="clear" w:color="auto" w:fill="FFFFFF"/>
          <w:lang w:eastAsia="ru-RU"/>
        </w:rPr>
        <w:t>;</w:t>
      </w:r>
    </w:p>
    <w:p w14:paraId="3F79E436" w14:textId="77777777" w:rsidR="00BD308D" w:rsidRDefault="00BD308D" w:rsidP="009D247F">
      <w:pPr>
        <w:widowControl/>
        <w:numPr>
          <w:ilvl w:val="0"/>
          <w:numId w:val="73"/>
        </w:numPr>
        <w:tabs>
          <w:tab w:val="num" w:pos="0"/>
        </w:tabs>
        <w:ind w:left="0" w:firstLine="851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14:paraId="4234CB4D" w14:textId="77777777" w:rsidR="00BD308D" w:rsidRDefault="00BD308D" w:rsidP="009D247F">
      <w:pPr>
        <w:tabs>
          <w:tab w:val="num" w:pos="0"/>
          <w:tab w:val="left" w:pos="567"/>
          <w:tab w:val="left" w:pos="2436"/>
        </w:tabs>
        <w:ind w:firstLine="851"/>
        <w:jc w:val="both"/>
        <w:rPr>
          <w:rFonts w:eastAsia="Calibri"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7E682116" w14:textId="77777777" w:rsidR="00BD308D" w:rsidRDefault="00BD308D" w:rsidP="009D247F">
      <w:pPr>
        <w:tabs>
          <w:tab w:val="num" w:pos="0"/>
          <w:tab w:val="left" w:pos="567"/>
          <w:tab w:val="left" w:pos="2436"/>
        </w:tabs>
        <w:ind w:firstLine="851"/>
        <w:jc w:val="both"/>
        <w:rPr>
          <w:lang w:eastAsia="ru-RU"/>
        </w:rPr>
      </w:pPr>
      <w:r>
        <w:rPr>
          <w:lang w:eastAsia="ru-RU"/>
        </w:rPr>
        <w:tab/>
        <w:t>- акустический усилитель и колонки;</w:t>
      </w:r>
    </w:p>
    <w:p w14:paraId="7BCA3A35" w14:textId="77777777" w:rsidR="00BD308D" w:rsidRDefault="00BD308D" w:rsidP="009D247F">
      <w:pPr>
        <w:widowControl/>
        <w:numPr>
          <w:ilvl w:val="0"/>
          <w:numId w:val="73"/>
        </w:numPr>
        <w:tabs>
          <w:tab w:val="num" w:pos="0"/>
        </w:tabs>
        <w:ind w:left="0" w:firstLine="851"/>
        <w:jc w:val="both"/>
        <w:rPr>
          <w:lang w:eastAsia="ru-RU"/>
        </w:rPr>
      </w:pPr>
      <w:r>
        <w:rPr>
          <w:lang w:eastAsia="ru-RU"/>
        </w:rPr>
        <w:t xml:space="preserve">для </w:t>
      </w:r>
      <w:proofErr w:type="gramStart"/>
      <w:r>
        <w:rPr>
          <w:lang w:eastAsia="ru-RU"/>
        </w:rPr>
        <w:t>обучающихся</w:t>
      </w:r>
      <w:proofErr w:type="gramEnd"/>
      <w:r>
        <w:rPr>
          <w:lang w:eastAsia="ru-RU"/>
        </w:rPr>
        <w:t xml:space="preserve"> с нарушениями опорно-двигательного аппарата:</w:t>
      </w:r>
    </w:p>
    <w:p w14:paraId="1827EEC7" w14:textId="77777777" w:rsidR="00BD308D" w:rsidRDefault="00BD308D" w:rsidP="009D247F">
      <w:pPr>
        <w:tabs>
          <w:tab w:val="num" w:pos="0"/>
          <w:tab w:val="left" w:pos="567"/>
          <w:tab w:val="left" w:pos="2436"/>
        </w:tabs>
        <w:ind w:firstLine="851"/>
        <w:jc w:val="both"/>
        <w:rPr>
          <w:rFonts w:eastAsia="Calibri"/>
          <w:lang w:eastAsia="ru-RU"/>
        </w:rPr>
      </w:pPr>
      <w:r>
        <w:rPr>
          <w:lang w:eastAsia="ru-RU"/>
        </w:rPr>
        <w:tab/>
        <w:t>- передвижными, регулируемыми эргономическими партами СИ-1;</w:t>
      </w:r>
    </w:p>
    <w:p w14:paraId="4F0014F2" w14:textId="77777777" w:rsidR="00BD308D" w:rsidRDefault="00BD308D" w:rsidP="009D247F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lang w:eastAsia="ru-RU"/>
        </w:rPr>
        <w:tab/>
        <w:t>- компьютерной техникой со специальным программным обеспечением.</w:t>
      </w:r>
      <w:bookmarkEnd w:id="17"/>
      <w:r>
        <w:rPr>
          <w:lang w:eastAsia="ru-RU"/>
        </w:rPr>
        <w:t xml:space="preserve">  </w:t>
      </w:r>
    </w:p>
    <w:p w14:paraId="51305AC9" w14:textId="77777777" w:rsidR="00BD308D" w:rsidRDefault="00BD308D" w:rsidP="009D247F">
      <w:pPr>
        <w:tabs>
          <w:tab w:val="left" w:pos="0"/>
        </w:tabs>
        <w:spacing w:line="360" w:lineRule="auto"/>
        <w:ind w:firstLine="851"/>
        <w:jc w:val="both"/>
      </w:pPr>
    </w:p>
    <w:p w14:paraId="4717A6D0" w14:textId="77777777" w:rsidR="00BD308D" w:rsidRDefault="00BD308D" w:rsidP="009D247F">
      <w:pPr>
        <w:pStyle w:val="a3"/>
        <w:spacing w:before="5"/>
        <w:ind w:firstLine="851"/>
        <w:rPr>
          <w:sz w:val="23"/>
        </w:rPr>
      </w:pPr>
    </w:p>
    <w:p w14:paraId="71675293" w14:textId="77777777" w:rsidR="00BD308D" w:rsidRDefault="00BD308D" w:rsidP="009D247F">
      <w:pPr>
        <w:spacing w:line="312" w:lineRule="exact"/>
        <w:ind w:firstLine="851"/>
        <w:jc w:val="both"/>
        <w:rPr>
          <w:sz w:val="28"/>
        </w:rPr>
      </w:pPr>
      <w:r>
        <w:rPr>
          <w:sz w:val="24"/>
        </w:rPr>
        <w:t>Автор:</w:t>
      </w:r>
      <w:r w:rsidRPr="00BD308D">
        <w:t xml:space="preserve"> </w:t>
      </w:r>
      <w:r w:rsidRPr="00BD308D">
        <w:rPr>
          <w:sz w:val="24"/>
        </w:rPr>
        <w:t>Денисенко Г.В., ст. преподаватель кафедры звукорежиссуры</w:t>
      </w:r>
    </w:p>
    <w:p w14:paraId="23D7C984" w14:textId="77777777" w:rsidR="005E05E8" w:rsidRDefault="005E05E8" w:rsidP="009D247F">
      <w:pPr>
        <w:pStyle w:val="a3"/>
        <w:ind w:firstLine="851"/>
        <w:rPr>
          <w:sz w:val="20"/>
        </w:rPr>
      </w:pPr>
    </w:p>
    <w:p w14:paraId="285A8706" w14:textId="77777777" w:rsidR="005E05E8" w:rsidRDefault="005E05E8" w:rsidP="009D247F">
      <w:pPr>
        <w:pStyle w:val="a3"/>
        <w:spacing w:before="3"/>
        <w:ind w:firstLine="851"/>
      </w:pPr>
    </w:p>
    <w:sectPr w:rsidR="005E05E8" w:rsidSect="009D247F">
      <w:headerReference w:type="default" r:id="rId20"/>
      <w:footerReference w:type="default" r:id="rId21"/>
      <w:endnotePr>
        <w:numFmt w:val="decimal"/>
      </w:endnotePr>
      <w:pgSz w:w="11910" w:h="16840"/>
      <w:pgMar w:top="2820" w:right="1344" w:bottom="1240" w:left="927" w:header="989" w:footer="10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41873" w14:textId="77777777" w:rsidR="0091037A" w:rsidRDefault="0091037A">
      <w:r>
        <w:separator/>
      </w:r>
    </w:p>
  </w:endnote>
  <w:endnote w:type="continuationSeparator" w:id="0">
    <w:p w14:paraId="023DC341" w14:textId="77777777" w:rsidR="0091037A" w:rsidRDefault="00910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B6152" w14:textId="77777777" w:rsidR="00EF2BFC" w:rsidRPr="0046506B" w:rsidRDefault="00EF2BFC" w:rsidP="0046506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C9D27" w14:textId="77777777" w:rsidR="00EF2BFC" w:rsidRPr="0046506B" w:rsidRDefault="00EF2BFC" w:rsidP="0046506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F219C" w14:textId="77777777" w:rsidR="00EF2BFC" w:rsidRPr="0046506B" w:rsidRDefault="00EF2BFC" w:rsidP="0046506B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D96508" w14:textId="77777777" w:rsidR="00EF2BFC" w:rsidRPr="0046506B" w:rsidRDefault="00EF2BFC" w:rsidP="0046506B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5F1BA" w14:textId="77777777" w:rsidR="00EF2BFC" w:rsidRPr="0046506B" w:rsidRDefault="00EF2BFC" w:rsidP="0046506B">
    <w:pPr>
      <w:pStyle w:val="a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DA2D92" w14:textId="77777777" w:rsidR="00EF2BFC" w:rsidRPr="0046506B" w:rsidRDefault="00EF2BFC" w:rsidP="0046506B">
    <w:pPr>
      <w:pStyle w:val="a9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ACC3F" w14:textId="77777777" w:rsidR="00EF2BFC" w:rsidRPr="0046506B" w:rsidRDefault="00EF2BFC" w:rsidP="0046506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A9B9F" w14:textId="77777777" w:rsidR="0091037A" w:rsidRDefault="0091037A">
      <w:r>
        <w:separator/>
      </w:r>
    </w:p>
  </w:footnote>
  <w:footnote w:type="continuationSeparator" w:id="0">
    <w:p w14:paraId="64451A6D" w14:textId="77777777" w:rsidR="0091037A" w:rsidRDefault="00910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97B97" w14:textId="77777777" w:rsidR="00EF2BFC" w:rsidRPr="0046506B" w:rsidRDefault="00EF2BFC" w:rsidP="0046506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36159" w14:textId="77777777" w:rsidR="00EF2BFC" w:rsidRPr="0046506B" w:rsidRDefault="00EF2BFC" w:rsidP="0046506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29844" w14:textId="77777777" w:rsidR="00EF2BFC" w:rsidRPr="0046506B" w:rsidRDefault="00EF2BFC" w:rsidP="0046506B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D99B8" w14:textId="77777777" w:rsidR="00EF2BFC" w:rsidRPr="0046506B" w:rsidRDefault="00EF2BFC" w:rsidP="0046506B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ABCB8" w14:textId="77777777" w:rsidR="00EF2BFC" w:rsidRPr="0046506B" w:rsidRDefault="00EF2BFC" w:rsidP="0046506B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1784E" w14:textId="77777777" w:rsidR="00EF2BFC" w:rsidRPr="0046506B" w:rsidRDefault="00EF2BFC" w:rsidP="0046506B">
    <w:pPr>
      <w:pStyle w:val="a7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61744" w14:textId="77777777" w:rsidR="00EF2BFC" w:rsidRPr="0046506B" w:rsidRDefault="00EF2BFC" w:rsidP="0046506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17"/>
    <w:multiLevelType w:val="hybridMultilevel"/>
    <w:tmpl w:val="00000017"/>
    <w:lvl w:ilvl="0" w:tplc="00000899">
      <w:start w:val="1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18"/>
    <w:multiLevelType w:val="hybridMultilevel"/>
    <w:tmpl w:val="00000018"/>
    <w:lvl w:ilvl="0" w:tplc="000008F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19"/>
    <w:multiLevelType w:val="hybridMultilevel"/>
    <w:tmpl w:val="00000019"/>
    <w:lvl w:ilvl="0" w:tplc="00000961">
      <w:start w:val="1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1A"/>
    <w:multiLevelType w:val="hybridMultilevel"/>
    <w:tmpl w:val="0000001A"/>
    <w:lvl w:ilvl="0" w:tplc="000009C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1B"/>
    <w:multiLevelType w:val="hybridMultilevel"/>
    <w:tmpl w:val="0000001B"/>
    <w:lvl w:ilvl="0" w:tplc="00000A29">
      <w:start w:val="1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001C"/>
    <w:multiLevelType w:val="hybridMultilevel"/>
    <w:tmpl w:val="0000001C"/>
    <w:lvl w:ilvl="0" w:tplc="00000A8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001D"/>
    <w:multiLevelType w:val="hybridMultilevel"/>
    <w:tmpl w:val="0000001D"/>
    <w:lvl w:ilvl="0" w:tplc="00000AF1">
      <w:start w:val="1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001E"/>
    <w:multiLevelType w:val="hybridMultilevel"/>
    <w:tmpl w:val="0000001E"/>
    <w:lvl w:ilvl="0" w:tplc="00000B5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001F"/>
    <w:multiLevelType w:val="hybridMultilevel"/>
    <w:tmpl w:val="0000001F"/>
    <w:lvl w:ilvl="0" w:tplc="00000BB9">
      <w:start w:val="1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0020"/>
    <w:multiLevelType w:val="hybridMultilevel"/>
    <w:tmpl w:val="00000020"/>
    <w:lvl w:ilvl="0" w:tplc="00000C1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0021"/>
    <w:multiLevelType w:val="hybridMultilevel"/>
    <w:tmpl w:val="00000021"/>
    <w:lvl w:ilvl="0" w:tplc="00000C81">
      <w:start w:val="1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0022"/>
    <w:multiLevelType w:val="hybridMultilevel"/>
    <w:tmpl w:val="00000022"/>
    <w:lvl w:ilvl="0" w:tplc="00000CE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0023"/>
    <w:multiLevelType w:val="hybridMultilevel"/>
    <w:tmpl w:val="00000023"/>
    <w:lvl w:ilvl="0" w:tplc="00000D49">
      <w:start w:val="1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0024"/>
    <w:multiLevelType w:val="hybridMultilevel"/>
    <w:tmpl w:val="00000024"/>
    <w:lvl w:ilvl="0" w:tplc="00000DA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0025"/>
    <w:multiLevelType w:val="hybridMultilevel"/>
    <w:tmpl w:val="00000025"/>
    <w:lvl w:ilvl="0" w:tplc="00000E11">
      <w:start w:val="1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0026"/>
    <w:multiLevelType w:val="hybridMultilevel"/>
    <w:tmpl w:val="00000026"/>
    <w:lvl w:ilvl="0" w:tplc="00000E7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0027"/>
    <w:multiLevelType w:val="hybridMultilevel"/>
    <w:tmpl w:val="00000027"/>
    <w:lvl w:ilvl="0" w:tplc="00000ED9">
      <w:start w:val="2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0028"/>
    <w:multiLevelType w:val="hybridMultilevel"/>
    <w:tmpl w:val="00000028"/>
    <w:lvl w:ilvl="0" w:tplc="00000F3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000029"/>
    <w:multiLevelType w:val="hybridMultilevel"/>
    <w:tmpl w:val="00000029"/>
    <w:lvl w:ilvl="0" w:tplc="00000FA1">
      <w:start w:val="2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002A"/>
    <w:multiLevelType w:val="hybridMultilevel"/>
    <w:tmpl w:val="0000002A"/>
    <w:lvl w:ilvl="0" w:tplc="0000100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0000002B"/>
    <w:multiLevelType w:val="hybridMultilevel"/>
    <w:tmpl w:val="0000002B"/>
    <w:lvl w:ilvl="0" w:tplc="00001069">
      <w:start w:val="2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0000002C"/>
    <w:multiLevelType w:val="hybridMultilevel"/>
    <w:tmpl w:val="0000002C"/>
    <w:lvl w:ilvl="0" w:tplc="000010C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0000002D"/>
    <w:multiLevelType w:val="hybridMultilevel"/>
    <w:tmpl w:val="0000002D"/>
    <w:lvl w:ilvl="0" w:tplc="00001131">
      <w:start w:val="2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0000002E"/>
    <w:multiLevelType w:val="hybridMultilevel"/>
    <w:tmpl w:val="0000002E"/>
    <w:lvl w:ilvl="0" w:tplc="0000119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0000002F"/>
    <w:multiLevelType w:val="hybridMultilevel"/>
    <w:tmpl w:val="0000002F"/>
    <w:lvl w:ilvl="0" w:tplc="000011F9">
      <w:start w:val="2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00000030"/>
    <w:multiLevelType w:val="hybridMultilevel"/>
    <w:tmpl w:val="00000030"/>
    <w:lvl w:ilvl="0" w:tplc="0000125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00000031"/>
    <w:multiLevelType w:val="hybridMultilevel"/>
    <w:tmpl w:val="00000031"/>
    <w:lvl w:ilvl="0" w:tplc="000012C1">
      <w:start w:val="2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00000032"/>
    <w:multiLevelType w:val="hybridMultilevel"/>
    <w:tmpl w:val="00000032"/>
    <w:lvl w:ilvl="0" w:tplc="0000132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>
    <w:nsid w:val="00000033"/>
    <w:multiLevelType w:val="hybridMultilevel"/>
    <w:tmpl w:val="00000033"/>
    <w:lvl w:ilvl="0" w:tplc="00001389">
      <w:start w:val="2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00000034"/>
    <w:multiLevelType w:val="hybridMultilevel"/>
    <w:tmpl w:val="00000034"/>
    <w:lvl w:ilvl="0" w:tplc="000013E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>
    <w:nsid w:val="00000035"/>
    <w:multiLevelType w:val="hybridMultilevel"/>
    <w:tmpl w:val="00000035"/>
    <w:lvl w:ilvl="0" w:tplc="00001451">
      <w:start w:val="2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00000036"/>
    <w:multiLevelType w:val="hybridMultilevel"/>
    <w:tmpl w:val="00000036"/>
    <w:lvl w:ilvl="0" w:tplc="000014B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>
    <w:nsid w:val="00000037"/>
    <w:multiLevelType w:val="hybridMultilevel"/>
    <w:tmpl w:val="00000037"/>
    <w:lvl w:ilvl="0" w:tplc="00001519">
      <w:start w:val="2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>
    <w:nsid w:val="00000038"/>
    <w:multiLevelType w:val="hybridMultilevel"/>
    <w:tmpl w:val="00000038"/>
    <w:lvl w:ilvl="0" w:tplc="0000157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>
    <w:nsid w:val="00000039"/>
    <w:multiLevelType w:val="hybridMultilevel"/>
    <w:tmpl w:val="00000039"/>
    <w:lvl w:ilvl="0" w:tplc="000015E1">
      <w:start w:val="2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0000003A"/>
    <w:multiLevelType w:val="hybridMultilevel"/>
    <w:tmpl w:val="0000003A"/>
    <w:lvl w:ilvl="0" w:tplc="0000164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>
    <w:nsid w:val="0000003B"/>
    <w:multiLevelType w:val="hybridMultilevel"/>
    <w:tmpl w:val="0000003B"/>
    <w:lvl w:ilvl="0" w:tplc="000016A9">
      <w:start w:val="3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>
    <w:nsid w:val="0000003C"/>
    <w:multiLevelType w:val="hybridMultilevel"/>
    <w:tmpl w:val="0000003C"/>
    <w:lvl w:ilvl="0" w:tplc="0000170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055F2E4A"/>
    <w:multiLevelType w:val="hybridMultilevel"/>
    <w:tmpl w:val="0E7C12A2"/>
    <w:name w:val="Нумерованный список 14"/>
    <w:lvl w:ilvl="0" w:tplc="555E71DE">
      <w:start w:val="1"/>
      <w:numFmt w:val="decimal"/>
      <w:lvlText w:val="%1."/>
      <w:lvlJc w:val="left"/>
      <w:pPr>
        <w:ind w:left="170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F18E5C74">
      <w:numFmt w:val="bullet"/>
      <w:lvlText w:val="•"/>
      <w:lvlJc w:val="left"/>
      <w:pPr>
        <w:ind w:left="2632" w:firstLine="0"/>
      </w:pPr>
      <w:rPr>
        <w:lang w:val="ru-RU"/>
      </w:rPr>
    </w:lvl>
    <w:lvl w:ilvl="2" w:tplc="2A22B654">
      <w:numFmt w:val="bullet"/>
      <w:lvlText w:val="•"/>
      <w:lvlJc w:val="left"/>
      <w:pPr>
        <w:ind w:left="3564" w:firstLine="0"/>
      </w:pPr>
      <w:rPr>
        <w:lang w:val="ru-RU"/>
      </w:rPr>
    </w:lvl>
    <w:lvl w:ilvl="3" w:tplc="45682EFC">
      <w:numFmt w:val="bullet"/>
      <w:lvlText w:val="•"/>
      <w:lvlJc w:val="left"/>
      <w:pPr>
        <w:ind w:left="4497" w:firstLine="0"/>
      </w:pPr>
      <w:rPr>
        <w:lang w:val="ru-RU"/>
      </w:rPr>
    </w:lvl>
    <w:lvl w:ilvl="4" w:tplc="C0DA1D46">
      <w:numFmt w:val="bullet"/>
      <w:lvlText w:val="•"/>
      <w:lvlJc w:val="left"/>
      <w:pPr>
        <w:ind w:left="5429" w:firstLine="0"/>
      </w:pPr>
      <w:rPr>
        <w:lang w:val="ru-RU"/>
      </w:rPr>
    </w:lvl>
    <w:lvl w:ilvl="5" w:tplc="4A82E7FE">
      <w:numFmt w:val="bullet"/>
      <w:lvlText w:val="•"/>
      <w:lvlJc w:val="left"/>
      <w:pPr>
        <w:ind w:left="6362" w:firstLine="0"/>
      </w:pPr>
      <w:rPr>
        <w:lang w:val="ru-RU"/>
      </w:rPr>
    </w:lvl>
    <w:lvl w:ilvl="6" w:tplc="B0264CE0">
      <w:numFmt w:val="bullet"/>
      <w:lvlText w:val="•"/>
      <w:lvlJc w:val="left"/>
      <w:pPr>
        <w:ind w:left="7294" w:firstLine="0"/>
      </w:pPr>
      <w:rPr>
        <w:lang w:val="ru-RU"/>
      </w:rPr>
    </w:lvl>
    <w:lvl w:ilvl="7" w:tplc="9D76242C">
      <w:numFmt w:val="bullet"/>
      <w:lvlText w:val="•"/>
      <w:lvlJc w:val="left"/>
      <w:pPr>
        <w:ind w:left="8226" w:firstLine="0"/>
      </w:pPr>
      <w:rPr>
        <w:lang w:val="ru-RU"/>
      </w:rPr>
    </w:lvl>
    <w:lvl w:ilvl="8" w:tplc="165AC28E">
      <w:numFmt w:val="bullet"/>
      <w:lvlText w:val="•"/>
      <w:lvlJc w:val="left"/>
      <w:pPr>
        <w:ind w:left="9159" w:firstLine="0"/>
      </w:pPr>
      <w:rPr>
        <w:lang w:val="ru-RU"/>
      </w:rPr>
    </w:lvl>
  </w:abstractNum>
  <w:abstractNum w:abstractNumId="62">
    <w:nsid w:val="08DE6A17"/>
    <w:multiLevelType w:val="hybridMultilevel"/>
    <w:tmpl w:val="972E385A"/>
    <w:name w:val="Нумерованный список 20"/>
    <w:lvl w:ilvl="0" w:tplc="2DCA196A">
      <w:numFmt w:val="bullet"/>
      <w:lvlText w:val="–"/>
      <w:lvlJc w:val="left"/>
      <w:pPr>
        <w:ind w:left="28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6D3874AA">
      <w:numFmt w:val="bullet"/>
      <w:lvlText w:val="•"/>
      <w:lvlJc w:val="left"/>
      <w:pPr>
        <w:ind w:left="767" w:firstLine="0"/>
      </w:pPr>
      <w:rPr>
        <w:lang w:val="ru-RU"/>
      </w:rPr>
    </w:lvl>
    <w:lvl w:ilvl="2" w:tplc="3ACC056C">
      <w:numFmt w:val="bullet"/>
      <w:lvlText w:val="•"/>
      <w:lvlJc w:val="left"/>
      <w:pPr>
        <w:ind w:left="1242" w:firstLine="0"/>
      </w:pPr>
      <w:rPr>
        <w:lang w:val="ru-RU"/>
      </w:rPr>
    </w:lvl>
    <w:lvl w:ilvl="3" w:tplc="7D688DCA">
      <w:numFmt w:val="bullet"/>
      <w:lvlText w:val="•"/>
      <w:lvlJc w:val="left"/>
      <w:pPr>
        <w:ind w:left="1717" w:firstLine="0"/>
      </w:pPr>
      <w:rPr>
        <w:lang w:val="ru-RU"/>
      </w:rPr>
    </w:lvl>
    <w:lvl w:ilvl="4" w:tplc="FFECAE0C">
      <w:numFmt w:val="bullet"/>
      <w:lvlText w:val="•"/>
      <w:lvlJc w:val="left"/>
      <w:pPr>
        <w:ind w:left="2193" w:firstLine="0"/>
      </w:pPr>
      <w:rPr>
        <w:lang w:val="ru-RU"/>
      </w:rPr>
    </w:lvl>
    <w:lvl w:ilvl="5" w:tplc="794E4A0C">
      <w:numFmt w:val="bullet"/>
      <w:lvlText w:val="•"/>
      <w:lvlJc w:val="left"/>
      <w:pPr>
        <w:ind w:left="2668" w:firstLine="0"/>
      </w:pPr>
      <w:rPr>
        <w:lang w:val="ru-RU"/>
      </w:rPr>
    </w:lvl>
    <w:lvl w:ilvl="6" w:tplc="39E2E9C4">
      <w:numFmt w:val="bullet"/>
      <w:lvlText w:val="•"/>
      <w:lvlJc w:val="left"/>
      <w:pPr>
        <w:ind w:left="3143" w:firstLine="0"/>
      </w:pPr>
      <w:rPr>
        <w:lang w:val="ru-RU"/>
      </w:rPr>
    </w:lvl>
    <w:lvl w:ilvl="7" w:tplc="A1ACE9E4">
      <w:numFmt w:val="bullet"/>
      <w:lvlText w:val="•"/>
      <w:lvlJc w:val="left"/>
      <w:pPr>
        <w:ind w:left="3619" w:firstLine="0"/>
      </w:pPr>
      <w:rPr>
        <w:lang w:val="ru-RU"/>
      </w:rPr>
    </w:lvl>
    <w:lvl w:ilvl="8" w:tplc="87C89A58">
      <w:numFmt w:val="bullet"/>
      <w:lvlText w:val="•"/>
      <w:lvlJc w:val="left"/>
      <w:pPr>
        <w:ind w:left="4094" w:firstLine="0"/>
      </w:pPr>
      <w:rPr>
        <w:lang w:val="ru-RU"/>
      </w:rPr>
    </w:lvl>
  </w:abstractNum>
  <w:abstractNum w:abstractNumId="63">
    <w:nsid w:val="11C6158A"/>
    <w:multiLevelType w:val="hybridMultilevel"/>
    <w:tmpl w:val="09869A9E"/>
    <w:name w:val="Нумерованный список 10"/>
    <w:lvl w:ilvl="0" w:tplc="27BCA4FA">
      <w:start w:val="1"/>
      <w:numFmt w:val="decimal"/>
      <w:lvlText w:val="%1."/>
      <w:lvlJc w:val="left"/>
      <w:pPr>
        <w:ind w:left="170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AAD67744">
      <w:numFmt w:val="bullet"/>
      <w:lvlText w:val="•"/>
      <w:lvlJc w:val="left"/>
      <w:pPr>
        <w:ind w:left="2632" w:firstLine="0"/>
      </w:pPr>
      <w:rPr>
        <w:lang w:val="ru-RU"/>
      </w:rPr>
    </w:lvl>
    <w:lvl w:ilvl="2" w:tplc="D81AE800">
      <w:numFmt w:val="bullet"/>
      <w:lvlText w:val="•"/>
      <w:lvlJc w:val="left"/>
      <w:pPr>
        <w:ind w:left="3564" w:firstLine="0"/>
      </w:pPr>
      <w:rPr>
        <w:lang w:val="ru-RU"/>
      </w:rPr>
    </w:lvl>
    <w:lvl w:ilvl="3" w:tplc="FE408432">
      <w:numFmt w:val="bullet"/>
      <w:lvlText w:val="•"/>
      <w:lvlJc w:val="left"/>
      <w:pPr>
        <w:ind w:left="4497" w:firstLine="0"/>
      </w:pPr>
      <w:rPr>
        <w:lang w:val="ru-RU"/>
      </w:rPr>
    </w:lvl>
    <w:lvl w:ilvl="4" w:tplc="E76E1CDC">
      <w:numFmt w:val="bullet"/>
      <w:lvlText w:val="•"/>
      <w:lvlJc w:val="left"/>
      <w:pPr>
        <w:ind w:left="5429" w:firstLine="0"/>
      </w:pPr>
      <w:rPr>
        <w:lang w:val="ru-RU"/>
      </w:rPr>
    </w:lvl>
    <w:lvl w:ilvl="5" w:tplc="72408C9C">
      <w:numFmt w:val="bullet"/>
      <w:lvlText w:val="•"/>
      <w:lvlJc w:val="left"/>
      <w:pPr>
        <w:ind w:left="6362" w:firstLine="0"/>
      </w:pPr>
      <w:rPr>
        <w:lang w:val="ru-RU"/>
      </w:rPr>
    </w:lvl>
    <w:lvl w:ilvl="6" w:tplc="DCE6EB3E">
      <w:numFmt w:val="bullet"/>
      <w:lvlText w:val="•"/>
      <w:lvlJc w:val="left"/>
      <w:pPr>
        <w:ind w:left="7294" w:firstLine="0"/>
      </w:pPr>
      <w:rPr>
        <w:lang w:val="ru-RU"/>
      </w:rPr>
    </w:lvl>
    <w:lvl w:ilvl="7" w:tplc="5AEA2A9C">
      <w:numFmt w:val="bullet"/>
      <w:lvlText w:val="•"/>
      <w:lvlJc w:val="left"/>
      <w:pPr>
        <w:ind w:left="8226" w:firstLine="0"/>
      </w:pPr>
      <w:rPr>
        <w:lang w:val="ru-RU"/>
      </w:rPr>
    </w:lvl>
    <w:lvl w:ilvl="8" w:tplc="2AAA342A">
      <w:numFmt w:val="bullet"/>
      <w:lvlText w:val="•"/>
      <w:lvlJc w:val="left"/>
      <w:pPr>
        <w:ind w:left="9159" w:firstLine="0"/>
      </w:pPr>
      <w:rPr>
        <w:lang w:val="ru-RU"/>
      </w:rPr>
    </w:lvl>
  </w:abstractNum>
  <w:abstractNum w:abstractNumId="64">
    <w:nsid w:val="13E86F9C"/>
    <w:multiLevelType w:val="hybridMultilevel"/>
    <w:tmpl w:val="18F487B6"/>
    <w:name w:val="Нумерованный список 17"/>
    <w:lvl w:ilvl="0" w:tplc="DF8A6860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83EEE0FC">
      <w:numFmt w:val="bullet"/>
      <w:lvlText w:val="•"/>
      <w:lvlJc w:val="left"/>
      <w:pPr>
        <w:ind w:left="448" w:firstLine="0"/>
      </w:pPr>
      <w:rPr>
        <w:lang w:val="ru-RU"/>
      </w:rPr>
    </w:lvl>
    <w:lvl w:ilvl="2" w:tplc="9DCAC78A">
      <w:numFmt w:val="bullet"/>
      <w:lvlText w:val="•"/>
      <w:lvlJc w:val="left"/>
      <w:pPr>
        <w:ind w:left="959" w:firstLine="0"/>
      </w:pPr>
      <w:rPr>
        <w:lang w:val="ru-RU"/>
      </w:rPr>
    </w:lvl>
    <w:lvl w:ilvl="3" w:tplc="A04614E8">
      <w:numFmt w:val="bullet"/>
      <w:lvlText w:val="•"/>
      <w:lvlJc w:val="left"/>
      <w:pPr>
        <w:ind w:left="1470" w:firstLine="0"/>
      </w:pPr>
      <w:rPr>
        <w:lang w:val="ru-RU"/>
      </w:rPr>
    </w:lvl>
    <w:lvl w:ilvl="4" w:tplc="588A0DC4">
      <w:numFmt w:val="bullet"/>
      <w:lvlText w:val="•"/>
      <w:lvlJc w:val="left"/>
      <w:pPr>
        <w:ind w:left="1982" w:firstLine="0"/>
      </w:pPr>
      <w:rPr>
        <w:lang w:val="ru-RU"/>
      </w:rPr>
    </w:lvl>
    <w:lvl w:ilvl="5" w:tplc="60D085A4">
      <w:numFmt w:val="bullet"/>
      <w:lvlText w:val="•"/>
      <w:lvlJc w:val="left"/>
      <w:pPr>
        <w:ind w:left="2493" w:firstLine="0"/>
      </w:pPr>
      <w:rPr>
        <w:lang w:val="ru-RU"/>
      </w:rPr>
    </w:lvl>
    <w:lvl w:ilvl="6" w:tplc="80629A9C">
      <w:numFmt w:val="bullet"/>
      <w:lvlText w:val="•"/>
      <w:lvlJc w:val="left"/>
      <w:pPr>
        <w:ind w:left="3004" w:firstLine="0"/>
      </w:pPr>
      <w:rPr>
        <w:lang w:val="ru-RU"/>
      </w:rPr>
    </w:lvl>
    <w:lvl w:ilvl="7" w:tplc="EBC8D646">
      <w:numFmt w:val="bullet"/>
      <w:lvlText w:val="•"/>
      <w:lvlJc w:val="left"/>
      <w:pPr>
        <w:ind w:left="3516" w:firstLine="0"/>
      </w:pPr>
      <w:rPr>
        <w:lang w:val="ru-RU"/>
      </w:rPr>
    </w:lvl>
    <w:lvl w:ilvl="8" w:tplc="C374AF0A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65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66">
    <w:nsid w:val="2D0D7B46"/>
    <w:multiLevelType w:val="hybridMultilevel"/>
    <w:tmpl w:val="F2D6BF32"/>
    <w:name w:val="Нумерованный список 12"/>
    <w:lvl w:ilvl="0" w:tplc="8550BA30">
      <w:start w:val="8"/>
      <w:numFmt w:val="decimal"/>
      <w:lvlText w:val="%1."/>
      <w:lvlJc w:val="left"/>
      <w:pPr>
        <w:ind w:left="1099" w:firstLine="0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ru-RU"/>
      </w:rPr>
    </w:lvl>
    <w:lvl w:ilvl="1" w:tplc="6EB8FFB4">
      <w:start w:val="1"/>
      <w:numFmt w:val="decimal"/>
      <w:lvlText w:val="%2)"/>
      <w:lvlJc w:val="left"/>
      <w:pPr>
        <w:ind w:left="633" w:firstLine="0"/>
      </w:pPr>
      <w:rPr>
        <w:rFonts w:ascii="Times New Roman" w:eastAsia="Times New Roman" w:hAnsi="Times New Roman" w:cs="Times New Roman"/>
        <w:spacing w:val="-25"/>
        <w:w w:val="99"/>
        <w:sz w:val="24"/>
        <w:szCs w:val="24"/>
        <w:lang w:val="ru-RU"/>
      </w:rPr>
    </w:lvl>
    <w:lvl w:ilvl="2" w:tplc="2EBAFC98">
      <w:numFmt w:val="bullet"/>
      <w:lvlText w:val="•"/>
      <w:lvlJc w:val="left"/>
      <w:pPr>
        <w:ind w:left="2642" w:firstLine="0"/>
      </w:pPr>
      <w:rPr>
        <w:lang w:val="ru-RU"/>
      </w:rPr>
    </w:lvl>
    <w:lvl w:ilvl="3" w:tplc="F5A0A3D2">
      <w:numFmt w:val="bullet"/>
      <w:lvlText w:val="•"/>
      <w:lvlJc w:val="left"/>
      <w:pPr>
        <w:ind w:left="3647" w:firstLine="0"/>
      </w:pPr>
      <w:rPr>
        <w:lang w:val="ru-RU"/>
      </w:rPr>
    </w:lvl>
    <w:lvl w:ilvl="4" w:tplc="1A22E8E8">
      <w:numFmt w:val="bullet"/>
      <w:lvlText w:val="•"/>
      <w:lvlJc w:val="left"/>
      <w:pPr>
        <w:ind w:left="4651" w:firstLine="0"/>
      </w:pPr>
      <w:rPr>
        <w:lang w:val="ru-RU"/>
      </w:rPr>
    </w:lvl>
    <w:lvl w:ilvl="5" w:tplc="8FBEDF04">
      <w:numFmt w:val="bullet"/>
      <w:lvlText w:val="•"/>
      <w:lvlJc w:val="left"/>
      <w:pPr>
        <w:ind w:left="5656" w:firstLine="0"/>
      </w:pPr>
      <w:rPr>
        <w:lang w:val="ru-RU"/>
      </w:rPr>
    </w:lvl>
    <w:lvl w:ilvl="6" w:tplc="5406F048">
      <w:numFmt w:val="bullet"/>
      <w:lvlText w:val="•"/>
      <w:lvlJc w:val="left"/>
      <w:pPr>
        <w:ind w:left="6660" w:firstLine="0"/>
      </w:pPr>
      <w:rPr>
        <w:lang w:val="ru-RU"/>
      </w:rPr>
    </w:lvl>
    <w:lvl w:ilvl="7" w:tplc="7C7E8060">
      <w:numFmt w:val="bullet"/>
      <w:lvlText w:val="•"/>
      <w:lvlJc w:val="left"/>
      <w:pPr>
        <w:ind w:left="7664" w:firstLine="0"/>
      </w:pPr>
      <w:rPr>
        <w:lang w:val="ru-RU"/>
      </w:rPr>
    </w:lvl>
    <w:lvl w:ilvl="8" w:tplc="8402E3CC">
      <w:numFmt w:val="bullet"/>
      <w:lvlText w:val="•"/>
      <w:lvlJc w:val="left"/>
      <w:pPr>
        <w:ind w:left="8669" w:firstLine="0"/>
      </w:pPr>
      <w:rPr>
        <w:lang w:val="ru-RU"/>
      </w:rPr>
    </w:lvl>
  </w:abstractNum>
  <w:abstractNum w:abstractNumId="67">
    <w:nsid w:val="31570413"/>
    <w:multiLevelType w:val="hybridMultilevel"/>
    <w:tmpl w:val="04A8E906"/>
    <w:name w:val="Нумерованный список 16"/>
    <w:lvl w:ilvl="0" w:tplc="243EB9A0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D382E3CE">
      <w:numFmt w:val="bullet"/>
      <w:lvlText w:val="•"/>
      <w:lvlJc w:val="left"/>
      <w:pPr>
        <w:ind w:left="632" w:firstLine="0"/>
      </w:pPr>
      <w:rPr>
        <w:lang w:val="ru-RU"/>
      </w:rPr>
    </w:lvl>
    <w:lvl w:ilvl="2" w:tplc="D4D6C11A">
      <w:numFmt w:val="bullet"/>
      <w:lvlText w:val="•"/>
      <w:lvlJc w:val="left"/>
      <w:pPr>
        <w:ind w:left="785" w:firstLine="0"/>
      </w:pPr>
      <w:rPr>
        <w:lang w:val="ru-RU"/>
      </w:rPr>
    </w:lvl>
    <w:lvl w:ilvl="3" w:tplc="8BFE009A">
      <w:numFmt w:val="bullet"/>
      <w:lvlText w:val="•"/>
      <w:lvlJc w:val="left"/>
      <w:pPr>
        <w:ind w:left="938" w:firstLine="0"/>
      </w:pPr>
      <w:rPr>
        <w:lang w:val="ru-RU"/>
      </w:rPr>
    </w:lvl>
    <w:lvl w:ilvl="4" w:tplc="4DD8DAD0">
      <w:numFmt w:val="bullet"/>
      <w:lvlText w:val="•"/>
      <w:lvlJc w:val="left"/>
      <w:pPr>
        <w:ind w:left="1090" w:firstLine="0"/>
      </w:pPr>
      <w:rPr>
        <w:lang w:val="ru-RU"/>
      </w:rPr>
    </w:lvl>
    <w:lvl w:ilvl="5" w:tplc="D9F88F16">
      <w:numFmt w:val="bullet"/>
      <w:lvlText w:val="•"/>
      <w:lvlJc w:val="left"/>
      <w:pPr>
        <w:ind w:left="1243" w:firstLine="0"/>
      </w:pPr>
      <w:rPr>
        <w:lang w:val="ru-RU"/>
      </w:rPr>
    </w:lvl>
    <w:lvl w:ilvl="6" w:tplc="C09CAC18">
      <w:numFmt w:val="bullet"/>
      <w:lvlText w:val="•"/>
      <w:lvlJc w:val="left"/>
      <w:pPr>
        <w:ind w:left="1396" w:firstLine="0"/>
      </w:pPr>
      <w:rPr>
        <w:lang w:val="ru-RU"/>
      </w:rPr>
    </w:lvl>
    <w:lvl w:ilvl="7" w:tplc="A89E611A">
      <w:numFmt w:val="bullet"/>
      <w:lvlText w:val="•"/>
      <w:lvlJc w:val="left"/>
      <w:pPr>
        <w:ind w:left="1548" w:firstLine="0"/>
      </w:pPr>
      <w:rPr>
        <w:lang w:val="ru-RU"/>
      </w:rPr>
    </w:lvl>
    <w:lvl w:ilvl="8" w:tplc="78943DD2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68">
    <w:nsid w:val="3C456581"/>
    <w:multiLevelType w:val="hybridMultilevel"/>
    <w:tmpl w:val="9822BCF6"/>
    <w:name w:val="Нумерованный список 15"/>
    <w:lvl w:ilvl="0" w:tplc="BADC22CE">
      <w:start w:val="1"/>
      <w:numFmt w:val="decimal"/>
      <w:lvlText w:val="%1"/>
      <w:lvlJc w:val="left"/>
      <w:pPr>
        <w:ind w:left="916" w:firstLine="0"/>
      </w:pPr>
      <w:rPr>
        <w:lang w:val="ru-RU"/>
      </w:rPr>
    </w:lvl>
    <w:lvl w:ilvl="1" w:tplc="87AC6CF8">
      <w:numFmt w:val="none"/>
      <w:lvlText w:val=""/>
      <w:lvlJc w:val="left"/>
      <w:pPr>
        <w:ind w:left="0" w:firstLine="0"/>
      </w:pPr>
    </w:lvl>
    <w:lvl w:ilvl="2" w:tplc="F8B4D0DA">
      <w:numFmt w:val="bullet"/>
      <w:lvlText w:val="•"/>
      <w:lvlJc w:val="left"/>
      <w:pPr>
        <w:ind w:left="2925" w:firstLine="0"/>
      </w:pPr>
      <w:rPr>
        <w:lang w:val="ru-RU"/>
      </w:rPr>
    </w:lvl>
    <w:lvl w:ilvl="3" w:tplc="C88AFB88">
      <w:numFmt w:val="bullet"/>
      <w:lvlText w:val="•"/>
      <w:lvlJc w:val="left"/>
      <w:pPr>
        <w:ind w:left="3930" w:firstLine="0"/>
      </w:pPr>
      <w:rPr>
        <w:lang w:val="ru-RU"/>
      </w:rPr>
    </w:lvl>
    <w:lvl w:ilvl="4" w:tplc="4694FE2A">
      <w:numFmt w:val="bullet"/>
      <w:lvlText w:val="•"/>
      <w:lvlJc w:val="left"/>
      <w:pPr>
        <w:ind w:left="4934" w:firstLine="0"/>
      </w:pPr>
      <w:rPr>
        <w:lang w:val="ru-RU"/>
      </w:rPr>
    </w:lvl>
    <w:lvl w:ilvl="5" w:tplc="573ACD94">
      <w:numFmt w:val="bullet"/>
      <w:lvlText w:val="•"/>
      <w:lvlJc w:val="left"/>
      <w:pPr>
        <w:ind w:left="5939" w:firstLine="0"/>
      </w:pPr>
      <w:rPr>
        <w:lang w:val="ru-RU"/>
      </w:rPr>
    </w:lvl>
    <w:lvl w:ilvl="6" w:tplc="438A6150">
      <w:numFmt w:val="bullet"/>
      <w:lvlText w:val="•"/>
      <w:lvlJc w:val="left"/>
      <w:pPr>
        <w:ind w:left="6943" w:firstLine="0"/>
      </w:pPr>
      <w:rPr>
        <w:lang w:val="ru-RU"/>
      </w:rPr>
    </w:lvl>
    <w:lvl w:ilvl="7" w:tplc="B16E439A">
      <w:numFmt w:val="bullet"/>
      <w:lvlText w:val="•"/>
      <w:lvlJc w:val="left"/>
      <w:pPr>
        <w:ind w:left="7947" w:firstLine="0"/>
      </w:pPr>
      <w:rPr>
        <w:lang w:val="ru-RU"/>
      </w:rPr>
    </w:lvl>
    <w:lvl w:ilvl="8" w:tplc="EC4E29AE">
      <w:numFmt w:val="bullet"/>
      <w:lvlText w:val="•"/>
      <w:lvlJc w:val="left"/>
      <w:pPr>
        <w:ind w:left="8952" w:firstLine="0"/>
      </w:pPr>
      <w:rPr>
        <w:lang w:val="ru-RU"/>
      </w:rPr>
    </w:lvl>
  </w:abstractNum>
  <w:abstractNum w:abstractNumId="69">
    <w:nsid w:val="3E1312E0"/>
    <w:multiLevelType w:val="hybridMultilevel"/>
    <w:tmpl w:val="9A485B06"/>
    <w:name w:val="Нумерованный список 1"/>
    <w:lvl w:ilvl="0" w:tplc="925428E6">
      <w:numFmt w:val="bullet"/>
      <w:lvlText w:val="–"/>
      <w:lvlJc w:val="left"/>
      <w:pPr>
        <w:ind w:left="-67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5316ED9A">
      <w:numFmt w:val="bullet"/>
      <w:lvlText w:val="•"/>
      <w:lvlJc w:val="left"/>
      <w:pPr>
        <w:ind w:left="453" w:firstLine="0"/>
      </w:pPr>
      <w:rPr>
        <w:lang w:val="ru-RU"/>
      </w:rPr>
    </w:lvl>
    <w:lvl w:ilvl="2" w:tplc="D5E8DA0A">
      <w:numFmt w:val="bullet"/>
      <w:lvlText w:val="•"/>
      <w:lvlJc w:val="left"/>
      <w:pPr>
        <w:ind w:left="964" w:firstLine="0"/>
      </w:pPr>
      <w:rPr>
        <w:lang w:val="ru-RU"/>
      </w:rPr>
    </w:lvl>
    <w:lvl w:ilvl="3" w:tplc="42508C3E">
      <w:numFmt w:val="bullet"/>
      <w:lvlText w:val="•"/>
      <w:lvlJc w:val="left"/>
      <w:pPr>
        <w:ind w:left="1475" w:firstLine="0"/>
      </w:pPr>
      <w:rPr>
        <w:lang w:val="ru-RU"/>
      </w:rPr>
    </w:lvl>
    <w:lvl w:ilvl="4" w:tplc="BF2A59F8">
      <w:numFmt w:val="bullet"/>
      <w:lvlText w:val="•"/>
      <w:lvlJc w:val="left"/>
      <w:pPr>
        <w:ind w:left="1987" w:firstLine="0"/>
      </w:pPr>
      <w:rPr>
        <w:lang w:val="ru-RU"/>
      </w:rPr>
    </w:lvl>
    <w:lvl w:ilvl="5" w:tplc="0A98DD52">
      <w:numFmt w:val="bullet"/>
      <w:lvlText w:val="•"/>
      <w:lvlJc w:val="left"/>
      <w:pPr>
        <w:ind w:left="2498" w:firstLine="0"/>
      </w:pPr>
      <w:rPr>
        <w:lang w:val="ru-RU"/>
      </w:rPr>
    </w:lvl>
    <w:lvl w:ilvl="6" w:tplc="27E28A28">
      <w:numFmt w:val="bullet"/>
      <w:lvlText w:val="•"/>
      <w:lvlJc w:val="left"/>
      <w:pPr>
        <w:ind w:left="3009" w:firstLine="0"/>
      </w:pPr>
      <w:rPr>
        <w:lang w:val="ru-RU"/>
      </w:rPr>
    </w:lvl>
    <w:lvl w:ilvl="7" w:tplc="B0CAAF6C">
      <w:numFmt w:val="bullet"/>
      <w:lvlText w:val="•"/>
      <w:lvlJc w:val="left"/>
      <w:pPr>
        <w:ind w:left="3521" w:firstLine="0"/>
      </w:pPr>
      <w:rPr>
        <w:lang w:val="ru-RU"/>
      </w:rPr>
    </w:lvl>
    <w:lvl w:ilvl="8" w:tplc="5634650A">
      <w:numFmt w:val="bullet"/>
      <w:lvlText w:val="•"/>
      <w:lvlJc w:val="left"/>
      <w:pPr>
        <w:ind w:left="4032" w:firstLine="0"/>
      </w:pPr>
      <w:rPr>
        <w:lang w:val="ru-RU"/>
      </w:rPr>
    </w:lvl>
  </w:abstractNum>
  <w:abstractNum w:abstractNumId="70">
    <w:nsid w:val="3FA030DC"/>
    <w:multiLevelType w:val="hybridMultilevel"/>
    <w:tmpl w:val="27AC52A0"/>
    <w:name w:val="Нумерованный список 8"/>
    <w:lvl w:ilvl="0" w:tplc="5BDEEC2E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42EA66C8">
      <w:numFmt w:val="bullet"/>
      <w:lvlText w:val="•"/>
      <w:lvlJc w:val="left"/>
      <w:pPr>
        <w:ind w:left="632" w:firstLine="0"/>
      </w:pPr>
      <w:rPr>
        <w:lang w:val="ru-RU"/>
      </w:rPr>
    </w:lvl>
    <w:lvl w:ilvl="2" w:tplc="5CDCDE64">
      <w:numFmt w:val="bullet"/>
      <w:lvlText w:val="•"/>
      <w:lvlJc w:val="left"/>
      <w:pPr>
        <w:ind w:left="785" w:firstLine="0"/>
      </w:pPr>
      <w:rPr>
        <w:lang w:val="ru-RU"/>
      </w:rPr>
    </w:lvl>
    <w:lvl w:ilvl="3" w:tplc="3EDA9726">
      <w:numFmt w:val="bullet"/>
      <w:lvlText w:val="•"/>
      <w:lvlJc w:val="left"/>
      <w:pPr>
        <w:ind w:left="938" w:firstLine="0"/>
      </w:pPr>
      <w:rPr>
        <w:lang w:val="ru-RU"/>
      </w:rPr>
    </w:lvl>
    <w:lvl w:ilvl="4" w:tplc="05248AFC">
      <w:numFmt w:val="bullet"/>
      <w:lvlText w:val="•"/>
      <w:lvlJc w:val="left"/>
      <w:pPr>
        <w:ind w:left="1090" w:firstLine="0"/>
      </w:pPr>
      <w:rPr>
        <w:lang w:val="ru-RU"/>
      </w:rPr>
    </w:lvl>
    <w:lvl w:ilvl="5" w:tplc="465811AA">
      <w:numFmt w:val="bullet"/>
      <w:lvlText w:val="•"/>
      <w:lvlJc w:val="left"/>
      <w:pPr>
        <w:ind w:left="1243" w:firstLine="0"/>
      </w:pPr>
      <w:rPr>
        <w:lang w:val="ru-RU"/>
      </w:rPr>
    </w:lvl>
    <w:lvl w:ilvl="6" w:tplc="E6A62C3A">
      <w:numFmt w:val="bullet"/>
      <w:lvlText w:val="•"/>
      <w:lvlJc w:val="left"/>
      <w:pPr>
        <w:ind w:left="1396" w:firstLine="0"/>
      </w:pPr>
      <w:rPr>
        <w:lang w:val="ru-RU"/>
      </w:rPr>
    </w:lvl>
    <w:lvl w:ilvl="7" w:tplc="3A44CD30">
      <w:numFmt w:val="bullet"/>
      <w:lvlText w:val="•"/>
      <w:lvlJc w:val="left"/>
      <w:pPr>
        <w:ind w:left="1548" w:firstLine="0"/>
      </w:pPr>
      <w:rPr>
        <w:lang w:val="ru-RU"/>
      </w:rPr>
    </w:lvl>
    <w:lvl w:ilvl="8" w:tplc="45B6B28A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71">
    <w:nsid w:val="51FB6413"/>
    <w:multiLevelType w:val="hybridMultilevel"/>
    <w:tmpl w:val="CC264A8E"/>
    <w:name w:val="Нумерованный список 2"/>
    <w:lvl w:ilvl="0" w:tplc="BF7A1D70">
      <w:start w:val="1"/>
      <w:numFmt w:val="decimal"/>
      <w:lvlText w:val="%1."/>
      <w:lvlJc w:val="left"/>
      <w:pPr>
        <w:ind w:left="1338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D15E8E86">
      <w:numFmt w:val="bullet"/>
      <w:lvlText w:val="•"/>
      <w:lvlJc w:val="left"/>
      <w:pPr>
        <w:ind w:left="2267" w:firstLine="0"/>
      </w:pPr>
      <w:rPr>
        <w:lang w:val="ru-RU"/>
      </w:rPr>
    </w:lvl>
    <w:lvl w:ilvl="2" w:tplc="38AC7306">
      <w:numFmt w:val="bullet"/>
      <w:lvlText w:val="•"/>
      <w:lvlJc w:val="left"/>
      <w:pPr>
        <w:ind w:left="3201" w:firstLine="0"/>
      </w:pPr>
      <w:rPr>
        <w:lang w:val="ru-RU"/>
      </w:rPr>
    </w:lvl>
    <w:lvl w:ilvl="3" w:tplc="381C0B36">
      <w:numFmt w:val="bullet"/>
      <w:lvlText w:val="•"/>
      <w:lvlJc w:val="left"/>
      <w:pPr>
        <w:ind w:left="4136" w:firstLine="0"/>
      </w:pPr>
      <w:rPr>
        <w:lang w:val="ru-RU"/>
      </w:rPr>
    </w:lvl>
    <w:lvl w:ilvl="4" w:tplc="6EDA052A">
      <w:numFmt w:val="bullet"/>
      <w:lvlText w:val="•"/>
      <w:lvlJc w:val="left"/>
      <w:pPr>
        <w:ind w:left="5070" w:firstLine="0"/>
      </w:pPr>
      <w:rPr>
        <w:lang w:val="ru-RU"/>
      </w:rPr>
    </w:lvl>
    <w:lvl w:ilvl="5" w:tplc="9238F96C">
      <w:numFmt w:val="bullet"/>
      <w:lvlText w:val="•"/>
      <w:lvlJc w:val="left"/>
      <w:pPr>
        <w:ind w:left="6005" w:firstLine="0"/>
      </w:pPr>
      <w:rPr>
        <w:lang w:val="ru-RU"/>
      </w:rPr>
    </w:lvl>
    <w:lvl w:ilvl="6" w:tplc="3D56819A">
      <w:numFmt w:val="bullet"/>
      <w:lvlText w:val="•"/>
      <w:lvlJc w:val="left"/>
      <w:pPr>
        <w:ind w:left="6939" w:firstLine="0"/>
      </w:pPr>
      <w:rPr>
        <w:lang w:val="ru-RU"/>
      </w:rPr>
    </w:lvl>
    <w:lvl w:ilvl="7" w:tplc="572EFA8A">
      <w:numFmt w:val="bullet"/>
      <w:lvlText w:val="•"/>
      <w:lvlJc w:val="left"/>
      <w:pPr>
        <w:ind w:left="7873" w:firstLine="0"/>
      </w:pPr>
      <w:rPr>
        <w:lang w:val="ru-RU"/>
      </w:rPr>
    </w:lvl>
    <w:lvl w:ilvl="8" w:tplc="2FCC1862">
      <w:numFmt w:val="bullet"/>
      <w:lvlText w:val="•"/>
      <w:lvlJc w:val="left"/>
      <w:pPr>
        <w:ind w:left="8808" w:firstLine="0"/>
      </w:pPr>
      <w:rPr>
        <w:lang w:val="ru-RU"/>
      </w:rPr>
    </w:lvl>
  </w:abstractNum>
  <w:abstractNum w:abstractNumId="72">
    <w:nsid w:val="53CB619B"/>
    <w:multiLevelType w:val="hybridMultilevel"/>
    <w:tmpl w:val="8FB46230"/>
    <w:name w:val="Нумерованный список 11"/>
    <w:lvl w:ilvl="0" w:tplc="29D2D9B8">
      <w:numFmt w:val="bullet"/>
      <w:lvlText w:val="-"/>
      <w:lvlJc w:val="left"/>
      <w:pPr>
        <w:ind w:left="1338" w:firstLine="0"/>
      </w:pPr>
      <w:rPr>
        <w:rFonts w:ascii="Times New Roman" w:eastAsia="Times New Roman" w:hAnsi="Times New Roman" w:cs="Times New Roman"/>
        <w:w w:val="99"/>
        <w:sz w:val="24"/>
        <w:szCs w:val="24"/>
        <w:lang w:val="ru-RU"/>
      </w:rPr>
    </w:lvl>
    <w:lvl w:ilvl="1" w:tplc="1E5CFDA0">
      <w:numFmt w:val="bullet"/>
      <w:lvlText w:val="•"/>
      <w:lvlJc w:val="left"/>
      <w:pPr>
        <w:ind w:left="2330" w:firstLine="0"/>
      </w:pPr>
      <w:rPr>
        <w:lang w:val="ru-RU"/>
      </w:rPr>
    </w:lvl>
    <w:lvl w:ilvl="2" w:tplc="8D28ABB8">
      <w:numFmt w:val="bullet"/>
      <w:lvlText w:val="•"/>
      <w:lvlJc w:val="left"/>
      <w:pPr>
        <w:ind w:left="3320" w:firstLine="0"/>
      </w:pPr>
      <w:rPr>
        <w:lang w:val="ru-RU"/>
      </w:rPr>
    </w:lvl>
    <w:lvl w:ilvl="3" w:tplc="4B766832">
      <w:numFmt w:val="bullet"/>
      <w:lvlText w:val="•"/>
      <w:lvlJc w:val="left"/>
      <w:pPr>
        <w:ind w:left="4311" w:firstLine="0"/>
      </w:pPr>
      <w:rPr>
        <w:lang w:val="ru-RU"/>
      </w:rPr>
    </w:lvl>
    <w:lvl w:ilvl="4" w:tplc="C7082BFA">
      <w:numFmt w:val="bullet"/>
      <w:lvlText w:val="•"/>
      <w:lvlJc w:val="left"/>
      <w:pPr>
        <w:ind w:left="5301" w:firstLine="0"/>
      </w:pPr>
      <w:rPr>
        <w:lang w:val="ru-RU"/>
      </w:rPr>
    </w:lvl>
    <w:lvl w:ilvl="5" w:tplc="73586DA8">
      <w:numFmt w:val="bullet"/>
      <w:lvlText w:val="•"/>
      <w:lvlJc w:val="left"/>
      <w:pPr>
        <w:ind w:left="6292" w:firstLine="0"/>
      </w:pPr>
      <w:rPr>
        <w:lang w:val="ru-RU"/>
      </w:rPr>
    </w:lvl>
    <w:lvl w:ilvl="6" w:tplc="4224BA5C">
      <w:numFmt w:val="bullet"/>
      <w:lvlText w:val="•"/>
      <w:lvlJc w:val="left"/>
      <w:pPr>
        <w:ind w:left="7282" w:firstLine="0"/>
      </w:pPr>
      <w:rPr>
        <w:lang w:val="ru-RU"/>
      </w:rPr>
    </w:lvl>
    <w:lvl w:ilvl="7" w:tplc="DECCFD1C">
      <w:numFmt w:val="bullet"/>
      <w:lvlText w:val="•"/>
      <w:lvlJc w:val="left"/>
      <w:pPr>
        <w:ind w:left="8272" w:firstLine="0"/>
      </w:pPr>
      <w:rPr>
        <w:lang w:val="ru-RU"/>
      </w:rPr>
    </w:lvl>
    <w:lvl w:ilvl="8" w:tplc="AD9A77E0">
      <w:numFmt w:val="bullet"/>
      <w:lvlText w:val="•"/>
      <w:lvlJc w:val="left"/>
      <w:pPr>
        <w:ind w:left="9263" w:firstLine="0"/>
      </w:pPr>
      <w:rPr>
        <w:lang w:val="ru-RU"/>
      </w:rPr>
    </w:lvl>
  </w:abstractNum>
  <w:abstractNum w:abstractNumId="73">
    <w:nsid w:val="54311689"/>
    <w:multiLevelType w:val="hybridMultilevel"/>
    <w:tmpl w:val="94867E0A"/>
    <w:name w:val="Нумерованный список 21"/>
    <w:lvl w:ilvl="0" w:tplc="C0D4140C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6F7A3F8A">
      <w:numFmt w:val="bullet"/>
      <w:lvlText w:val="•"/>
      <w:lvlJc w:val="left"/>
      <w:pPr>
        <w:ind w:left="632" w:firstLine="0"/>
      </w:pPr>
      <w:rPr>
        <w:lang w:val="ru-RU"/>
      </w:rPr>
    </w:lvl>
    <w:lvl w:ilvl="2" w:tplc="16A88186">
      <w:numFmt w:val="bullet"/>
      <w:lvlText w:val="•"/>
      <w:lvlJc w:val="left"/>
      <w:pPr>
        <w:ind w:left="785" w:firstLine="0"/>
      </w:pPr>
      <w:rPr>
        <w:lang w:val="ru-RU"/>
      </w:rPr>
    </w:lvl>
    <w:lvl w:ilvl="3" w:tplc="51441CEA">
      <w:numFmt w:val="bullet"/>
      <w:lvlText w:val="•"/>
      <w:lvlJc w:val="left"/>
      <w:pPr>
        <w:ind w:left="938" w:firstLine="0"/>
      </w:pPr>
      <w:rPr>
        <w:lang w:val="ru-RU"/>
      </w:rPr>
    </w:lvl>
    <w:lvl w:ilvl="4" w:tplc="B11883B6">
      <w:numFmt w:val="bullet"/>
      <w:lvlText w:val="•"/>
      <w:lvlJc w:val="left"/>
      <w:pPr>
        <w:ind w:left="1090" w:firstLine="0"/>
      </w:pPr>
      <w:rPr>
        <w:lang w:val="ru-RU"/>
      </w:rPr>
    </w:lvl>
    <w:lvl w:ilvl="5" w:tplc="54BAC7F6">
      <w:numFmt w:val="bullet"/>
      <w:lvlText w:val="•"/>
      <w:lvlJc w:val="left"/>
      <w:pPr>
        <w:ind w:left="1243" w:firstLine="0"/>
      </w:pPr>
      <w:rPr>
        <w:lang w:val="ru-RU"/>
      </w:rPr>
    </w:lvl>
    <w:lvl w:ilvl="6" w:tplc="CFAECC62">
      <w:numFmt w:val="bullet"/>
      <w:lvlText w:val="•"/>
      <w:lvlJc w:val="left"/>
      <w:pPr>
        <w:ind w:left="1396" w:firstLine="0"/>
      </w:pPr>
      <w:rPr>
        <w:lang w:val="ru-RU"/>
      </w:rPr>
    </w:lvl>
    <w:lvl w:ilvl="7" w:tplc="77BA75A2">
      <w:numFmt w:val="bullet"/>
      <w:lvlText w:val="•"/>
      <w:lvlJc w:val="left"/>
      <w:pPr>
        <w:ind w:left="1548" w:firstLine="0"/>
      </w:pPr>
      <w:rPr>
        <w:lang w:val="ru-RU"/>
      </w:rPr>
    </w:lvl>
    <w:lvl w:ilvl="8" w:tplc="4E20AE10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74">
    <w:nsid w:val="566C4863"/>
    <w:multiLevelType w:val="hybridMultilevel"/>
    <w:tmpl w:val="985C8288"/>
    <w:name w:val="Нумерованный список 5"/>
    <w:lvl w:ilvl="0" w:tplc="0846A330">
      <w:start w:val="1"/>
      <w:numFmt w:val="decimal"/>
      <w:lvlText w:val="%1"/>
      <w:lvlJc w:val="left"/>
      <w:pPr>
        <w:ind w:left="1339" w:firstLine="0"/>
      </w:pPr>
      <w:rPr>
        <w:lang w:val="ru-RU"/>
      </w:rPr>
    </w:lvl>
    <w:lvl w:ilvl="1" w:tplc="DEDAF5D0">
      <w:numFmt w:val="none"/>
      <w:lvlText w:val=""/>
      <w:lvlJc w:val="left"/>
      <w:pPr>
        <w:ind w:left="0" w:firstLine="0"/>
      </w:pPr>
    </w:lvl>
    <w:lvl w:ilvl="2" w:tplc="B7AE25CE">
      <w:numFmt w:val="bullet"/>
      <w:lvlText w:val="•"/>
      <w:lvlJc w:val="left"/>
      <w:pPr>
        <w:ind w:left="3253" w:firstLine="0"/>
      </w:pPr>
      <w:rPr>
        <w:lang w:val="ru-RU"/>
      </w:rPr>
    </w:lvl>
    <w:lvl w:ilvl="3" w:tplc="DD4E9ED0">
      <w:numFmt w:val="bullet"/>
      <w:lvlText w:val="•"/>
      <w:lvlJc w:val="left"/>
      <w:pPr>
        <w:ind w:left="4208" w:firstLine="0"/>
      </w:pPr>
      <w:rPr>
        <w:lang w:val="ru-RU"/>
      </w:rPr>
    </w:lvl>
    <w:lvl w:ilvl="4" w:tplc="351E24EC">
      <w:numFmt w:val="bullet"/>
      <w:lvlText w:val="•"/>
      <w:lvlJc w:val="left"/>
      <w:pPr>
        <w:ind w:left="5162" w:firstLine="0"/>
      </w:pPr>
      <w:rPr>
        <w:lang w:val="ru-RU"/>
      </w:rPr>
    </w:lvl>
    <w:lvl w:ilvl="5" w:tplc="FD346F70">
      <w:numFmt w:val="bullet"/>
      <w:lvlText w:val="•"/>
      <w:lvlJc w:val="left"/>
      <w:pPr>
        <w:ind w:left="6117" w:firstLine="0"/>
      </w:pPr>
      <w:rPr>
        <w:lang w:val="ru-RU"/>
      </w:rPr>
    </w:lvl>
    <w:lvl w:ilvl="6" w:tplc="AAC83E46">
      <w:numFmt w:val="bullet"/>
      <w:lvlText w:val="•"/>
      <w:lvlJc w:val="left"/>
      <w:pPr>
        <w:ind w:left="7071" w:firstLine="0"/>
      </w:pPr>
      <w:rPr>
        <w:lang w:val="ru-RU"/>
      </w:rPr>
    </w:lvl>
    <w:lvl w:ilvl="7" w:tplc="8A928CB4">
      <w:numFmt w:val="bullet"/>
      <w:lvlText w:val="•"/>
      <w:lvlJc w:val="left"/>
      <w:pPr>
        <w:ind w:left="8025" w:firstLine="0"/>
      </w:pPr>
      <w:rPr>
        <w:lang w:val="ru-RU"/>
      </w:rPr>
    </w:lvl>
    <w:lvl w:ilvl="8" w:tplc="43C65D88">
      <w:numFmt w:val="bullet"/>
      <w:lvlText w:val="•"/>
      <w:lvlJc w:val="left"/>
      <w:pPr>
        <w:ind w:left="8980" w:firstLine="0"/>
      </w:pPr>
      <w:rPr>
        <w:lang w:val="ru-RU"/>
      </w:rPr>
    </w:lvl>
  </w:abstractNum>
  <w:abstractNum w:abstractNumId="75">
    <w:nsid w:val="5EEB2B80"/>
    <w:multiLevelType w:val="hybridMultilevel"/>
    <w:tmpl w:val="0B3A1B26"/>
    <w:name w:val="Нумерованный список 13"/>
    <w:lvl w:ilvl="0" w:tplc="C1B61774">
      <w:numFmt w:val="bullet"/>
      <w:lvlText w:val="-"/>
      <w:lvlJc w:val="left"/>
      <w:pPr>
        <w:ind w:left="1906" w:firstLine="0"/>
      </w:pPr>
      <w:rPr>
        <w:rFonts w:ascii="Times New Roman" w:eastAsia="Times New Roman" w:hAnsi="Times New Roman" w:cs="Times New Roman"/>
        <w:w w:val="99"/>
        <w:sz w:val="24"/>
        <w:szCs w:val="24"/>
        <w:lang w:val="ru-RU"/>
      </w:rPr>
    </w:lvl>
    <w:lvl w:ilvl="1" w:tplc="2102C8C6">
      <w:numFmt w:val="bullet"/>
      <w:lvlText w:val="•"/>
      <w:lvlJc w:val="left"/>
      <w:pPr>
        <w:ind w:left="2848" w:firstLine="0"/>
      </w:pPr>
      <w:rPr>
        <w:lang w:val="ru-RU"/>
      </w:rPr>
    </w:lvl>
    <w:lvl w:ilvl="2" w:tplc="0DB2D7CE">
      <w:numFmt w:val="bullet"/>
      <w:lvlText w:val="•"/>
      <w:lvlJc w:val="left"/>
      <w:pPr>
        <w:ind w:left="3780" w:firstLine="0"/>
      </w:pPr>
      <w:rPr>
        <w:lang w:val="ru-RU"/>
      </w:rPr>
    </w:lvl>
    <w:lvl w:ilvl="3" w:tplc="9E42E82E">
      <w:numFmt w:val="bullet"/>
      <w:lvlText w:val="•"/>
      <w:lvlJc w:val="left"/>
      <w:pPr>
        <w:ind w:left="4713" w:firstLine="0"/>
      </w:pPr>
      <w:rPr>
        <w:lang w:val="ru-RU"/>
      </w:rPr>
    </w:lvl>
    <w:lvl w:ilvl="4" w:tplc="DED63598">
      <w:numFmt w:val="bullet"/>
      <w:lvlText w:val="•"/>
      <w:lvlJc w:val="left"/>
      <w:pPr>
        <w:ind w:left="5645" w:firstLine="0"/>
      </w:pPr>
      <w:rPr>
        <w:lang w:val="ru-RU"/>
      </w:rPr>
    </w:lvl>
    <w:lvl w:ilvl="5" w:tplc="60BECC52">
      <w:numFmt w:val="bullet"/>
      <w:lvlText w:val="•"/>
      <w:lvlJc w:val="left"/>
      <w:pPr>
        <w:ind w:left="6578" w:firstLine="0"/>
      </w:pPr>
      <w:rPr>
        <w:lang w:val="ru-RU"/>
      </w:rPr>
    </w:lvl>
    <w:lvl w:ilvl="6" w:tplc="0F06D65A">
      <w:numFmt w:val="bullet"/>
      <w:lvlText w:val="•"/>
      <w:lvlJc w:val="left"/>
      <w:pPr>
        <w:ind w:left="7510" w:firstLine="0"/>
      </w:pPr>
      <w:rPr>
        <w:lang w:val="ru-RU"/>
      </w:rPr>
    </w:lvl>
    <w:lvl w:ilvl="7" w:tplc="F8A8F234">
      <w:numFmt w:val="bullet"/>
      <w:lvlText w:val="•"/>
      <w:lvlJc w:val="left"/>
      <w:pPr>
        <w:ind w:left="8442" w:firstLine="0"/>
      </w:pPr>
      <w:rPr>
        <w:lang w:val="ru-RU"/>
      </w:rPr>
    </w:lvl>
    <w:lvl w:ilvl="8" w:tplc="548E1C10">
      <w:numFmt w:val="bullet"/>
      <w:lvlText w:val="•"/>
      <w:lvlJc w:val="left"/>
      <w:pPr>
        <w:ind w:left="9375" w:firstLine="0"/>
      </w:pPr>
      <w:rPr>
        <w:lang w:val="ru-RU"/>
      </w:rPr>
    </w:lvl>
  </w:abstractNum>
  <w:abstractNum w:abstractNumId="76">
    <w:nsid w:val="5F1B47C5"/>
    <w:multiLevelType w:val="hybridMultilevel"/>
    <w:tmpl w:val="1E8678BC"/>
    <w:name w:val="Нумерованный список 6"/>
    <w:lvl w:ilvl="0" w:tplc="5D20F8C0">
      <w:start w:val="3"/>
      <w:numFmt w:val="decimal"/>
      <w:lvlText w:val="%1"/>
      <w:lvlJc w:val="left"/>
      <w:pPr>
        <w:ind w:left="632" w:firstLine="0"/>
      </w:pPr>
      <w:rPr>
        <w:lang w:val="ru-RU"/>
      </w:rPr>
    </w:lvl>
    <w:lvl w:ilvl="1" w:tplc="A7804F1E">
      <w:numFmt w:val="none"/>
      <w:lvlText w:val=""/>
      <w:lvlJc w:val="left"/>
      <w:pPr>
        <w:ind w:left="0" w:firstLine="0"/>
      </w:pPr>
    </w:lvl>
    <w:lvl w:ilvl="2" w:tplc="BC4A0274">
      <w:numFmt w:val="bullet"/>
      <w:lvlText w:val=""/>
      <w:lvlJc w:val="left"/>
      <w:pPr>
        <w:ind w:left="1700" w:firstLine="0"/>
      </w:pPr>
      <w:rPr>
        <w:rFonts w:ascii="Symbol" w:eastAsia="Symbol" w:hAnsi="Symbol" w:cs="Symbol"/>
        <w:w w:val="100"/>
        <w:sz w:val="24"/>
        <w:szCs w:val="24"/>
        <w:lang w:val="ru-RU"/>
      </w:rPr>
    </w:lvl>
    <w:lvl w:ilvl="3" w:tplc="5A0C1464">
      <w:numFmt w:val="bullet"/>
      <w:lvlText w:val=""/>
      <w:lvlJc w:val="left"/>
      <w:pPr>
        <w:ind w:left="1258" w:firstLine="0"/>
      </w:pPr>
      <w:rPr>
        <w:rFonts w:ascii="Symbol" w:eastAsia="Symbol" w:hAnsi="Symbol" w:cs="Symbol"/>
        <w:w w:val="100"/>
        <w:sz w:val="24"/>
        <w:szCs w:val="24"/>
        <w:lang w:val="ru-RU"/>
      </w:rPr>
    </w:lvl>
    <w:lvl w:ilvl="4" w:tplc="A16E644C">
      <w:numFmt w:val="bullet"/>
      <w:lvlText w:val="•"/>
      <w:lvlJc w:val="left"/>
      <w:pPr>
        <w:ind w:left="4366" w:firstLine="0"/>
      </w:pPr>
      <w:rPr>
        <w:lang w:val="ru-RU"/>
      </w:rPr>
    </w:lvl>
    <w:lvl w:ilvl="5" w:tplc="387AEE50">
      <w:numFmt w:val="bullet"/>
      <w:lvlText w:val="•"/>
      <w:lvlJc w:val="left"/>
      <w:pPr>
        <w:ind w:left="5402" w:firstLine="0"/>
      </w:pPr>
      <w:rPr>
        <w:lang w:val="ru-RU"/>
      </w:rPr>
    </w:lvl>
    <w:lvl w:ilvl="6" w:tplc="16807A5A">
      <w:numFmt w:val="bullet"/>
      <w:lvlText w:val="•"/>
      <w:lvlJc w:val="left"/>
      <w:pPr>
        <w:ind w:left="6438" w:firstLine="0"/>
      </w:pPr>
      <w:rPr>
        <w:lang w:val="ru-RU"/>
      </w:rPr>
    </w:lvl>
    <w:lvl w:ilvl="7" w:tplc="3698BF22">
      <w:numFmt w:val="bullet"/>
      <w:lvlText w:val="•"/>
      <w:lvlJc w:val="left"/>
      <w:pPr>
        <w:ind w:left="7474" w:firstLine="0"/>
      </w:pPr>
      <w:rPr>
        <w:lang w:val="ru-RU"/>
      </w:rPr>
    </w:lvl>
    <w:lvl w:ilvl="8" w:tplc="F968C98E">
      <w:numFmt w:val="bullet"/>
      <w:lvlText w:val="•"/>
      <w:lvlJc w:val="left"/>
      <w:pPr>
        <w:ind w:left="8510" w:firstLine="0"/>
      </w:pPr>
      <w:rPr>
        <w:lang w:val="ru-RU"/>
      </w:rPr>
    </w:lvl>
  </w:abstractNum>
  <w:abstractNum w:abstractNumId="77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3503782"/>
    <w:multiLevelType w:val="hybridMultilevel"/>
    <w:tmpl w:val="4786505C"/>
    <w:name w:val="Нумерованный список 18"/>
    <w:lvl w:ilvl="0" w:tplc="5D0613D0">
      <w:start w:val="3"/>
      <w:numFmt w:val="decimal"/>
      <w:lvlText w:val="%1"/>
      <w:lvlJc w:val="left"/>
      <w:pPr>
        <w:ind w:left="632" w:firstLine="0"/>
      </w:pPr>
      <w:rPr>
        <w:lang w:val="ru-RU"/>
      </w:rPr>
    </w:lvl>
    <w:lvl w:ilvl="1" w:tplc="7434536C">
      <w:numFmt w:val="none"/>
      <w:lvlText w:val=""/>
      <w:lvlJc w:val="left"/>
      <w:pPr>
        <w:ind w:left="0" w:firstLine="0"/>
      </w:pPr>
    </w:lvl>
    <w:lvl w:ilvl="2" w:tplc="EA08EABA">
      <w:numFmt w:val="bullet"/>
      <w:lvlText w:val="•"/>
      <w:lvlJc w:val="left"/>
      <w:pPr>
        <w:ind w:left="2641" w:firstLine="0"/>
      </w:pPr>
      <w:rPr>
        <w:lang w:val="ru-RU"/>
      </w:rPr>
    </w:lvl>
    <w:lvl w:ilvl="3" w:tplc="77C8D398">
      <w:numFmt w:val="bullet"/>
      <w:lvlText w:val="•"/>
      <w:lvlJc w:val="left"/>
      <w:pPr>
        <w:ind w:left="3646" w:firstLine="0"/>
      </w:pPr>
      <w:rPr>
        <w:lang w:val="ru-RU"/>
      </w:rPr>
    </w:lvl>
    <w:lvl w:ilvl="4" w:tplc="F3F0D532">
      <w:numFmt w:val="bullet"/>
      <w:lvlText w:val="•"/>
      <w:lvlJc w:val="left"/>
      <w:pPr>
        <w:ind w:left="4650" w:firstLine="0"/>
      </w:pPr>
      <w:rPr>
        <w:lang w:val="ru-RU"/>
      </w:rPr>
    </w:lvl>
    <w:lvl w:ilvl="5" w:tplc="5D587B76">
      <w:numFmt w:val="bullet"/>
      <w:lvlText w:val="•"/>
      <w:lvlJc w:val="left"/>
      <w:pPr>
        <w:ind w:left="5655" w:firstLine="0"/>
      </w:pPr>
      <w:rPr>
        <w:lang w:val="ru-RU"/>
      </w:rPr>
    </w:lvl>
    <w:lvl w:ilvl="6" w:tplc="C2E2E670">
      <w:numFmt w:val="bullet"/>
      <w:lvlText w:val="•"/>
      <w:lvlJc w:val="left"/>
      <w:pPr>
        <w:ind w:left="6659" w:firstLine="0"/>
      </w:pPr>
      <w:rPr>
        <w:lang w:val="ru-RU"/>
      </w:rPr>
    </w:lvl>
    <w:lvl w:ilvl="7" w:tplc="01DCC1BA">
      <w:numFmt w:val="bullet"/>
      <w:lvlText w:val="•"/>
      <w:lvlJc w:val="left"/>
      <w:pPr>
        <w:ind w:left="7663" w:firstLine="0"/>
      </w:pPr>
      <w:rPr>
        <w:lang w:val="ru-RU"/>
      </w:rPr>
    </w:lvl>
    <w:lvl w:ilvl="8" w:tplc="ACDAB8FA">
      <w:numFmt w:val="bullet"/>
      <w:lvlText w:val="•"/>
      <w:lvlJc w:val="left"/>
      <w:pPr>
        <w:ind w:left="8668" w:firstLine="0"/>
      </w:pPr>
      <w:rPr>
        <w:lang w:val="ru-RU"/>
      </w:rPr>
    </w:lvl>
  </w:abstractNum>
  <w:abstractNum w:abstractNumId="79">
    <w:nsid w:val="690534E9"/>
    <w:multiLevelType w:val="hybridMultilevel"/>
    <w:tmpl w:val="11C2C5B2"/>
    <w:name w:val="Нумерованный список 9"/>
    <w:lvl w:ilvl="0" w:tplc="E23A47D2">
      <w:start w:val="1"/>
      <w:numFmt w:val="decimal"/>
      <w:lvlText w:val="%1."/>
      <w:lvlJc w:val="left"/>
      <w:pPr>
        <w:ind w:left="1338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1" w:tplc="D396A6E6">
      <w:start w:val="1"/>
      <w:numFmt w:val="decimal"/>
      <w:lvlText w:val="%2."/>
      <w:lvlJc w:val="left"/>
      <w:pPr>
        <w:ind w:left="148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2" w:tplc="3258D758">
      <w:numFmt w:val="bullet"/>
      <w:lvlText w:val="•"/>
      <w:lvlJc w:val="left"/>
      <w:pPr>
        <w:ind w:left="1795" w:firstLine="0"/>
      </w:pPr>
      <w:rPr>
        <w:lang w:val="ru-RU"/>
      </w:rPr>
    </w:lvl>
    <w:lvl w:ilvl="3" w:tplc="E43421E6">
      <w:numFmt w:val="bullet"/>
      <w:lvlText w:val="•"/>
      <w:lvlJc w:val="left"/>
      <w:pPr>
        <w:ind w:left="2963" w:firstLine="0"/>
      </w:pPr>
      <w:rPr>
        <w:lang w:val="ru-RU"/>
      </w:rPr>
    </w:lvl>
    <w:lvl w:ilvl="4" w:tplc="E28A5714">
      <w:numFmt w:val="bullet"/>
      <w:lvlText w:val="•"/>
      <w:lvlJc w:val="left"/>
      <w:pPr>
        <w:ind w:left="4131" w:firstLine="0"/>
      </w:pPr>
      <w:rPr>
        <w:lang w:val="ru-RU"/>
      </w:rPr>
    </w:lvl>
    <w:lvl w:ilvl="5" w:tplc="FC12D37E">
      <w:numFmt w:val="bullet"/>
      <w:lvlText w:val="•"/>
      <w:lvlJc w:val="left"/>
      <w:pPr>
        <w:ind w:left="5299" w:firstLine="0"/>
      </w:pPr>
      <w:rPr>
        <w:lang w:val="ru-RU"/>
      </w:rPr>
    </w:lvl>
    <w:lvl w:ilvl="6" w:tplc="45FE7546">
      <w:numFmt w:val="bullet"/>
      <w:lvlText w:val="•"/>
      <w:lvlJc w:val="left"/>
      <w:pPr>
        <w:ind w:left="6467" w:firstLine="0"/>
      </w:pPr>
      <w:rPr>
        <w:lang w:val="ru-RU"/>
      </w:rPr>
    </w:lvl>
    <w:lvl w:ilvl="7" w:tplc="75D4E65A">
      <w:numFmt w:val="bullet"/>
      <w:lvlText w:val="•"/>
      <w:lvlJc w:val="left"/>
      <w:pPr>
        <w:ind w:left="7635" w:firstLine="0"/>
      </w:pPr>
      <w:rPr>
        <w:lang w:val="ru-RU"/>
      </w:rPr>
    </w:lvl>
    <w:lvl w:ilvl="8" w:tplc="9580D22A">
      <w:numFmt w:val="bullet"/>
      <w:lvlText w:val="•"/>
      <w:lvlJc w:val="left"/>
      <w:pPr>
        <w:ind w:left="8803" w:firstLine="0"/>
      </w:pPr>
      <w:rPr>
        <w:lang w:val="ru-RU"/>
      </w:rPr>
    </w:lvl>
  </w:abstractNum>
  <w:abstractNum w:abstractNumId="80">
    <w:nsid w:val="6DC8659E"/>
    <w:multiLevelType w:val="hybridMultilevel"/>
    <w:tmpl w:val="53E4B0A4"/>
    <w:name w:val="Нумерованный список 19"/>
    <w:lvl w:ilvl="0" w:tplc="2A14A162">
      <w:start w:val="2"/>
      <w:numFmt w:val="decimal"/>
      <w:lvlText w:val="%1"/>
      <w:lvlJc w:val="left"/>
      <w:pPr>
        <w:ind w:left="632" w:firstLine="0"/>
      </w:pPr>
      <w:rPr>
        <w:lang w:val="ru-RU"/>
      </w:rPr>
    </w:lvl>
    <w:lvl w:ilvl="1" w:tplc="D78A48A0">
      <w:numFmt w:val="none"/>
      <w:lvlText w:val=""/>
      <w:lvlJc w:val="left"/>
      <w:pPr>
        <w:ind w:left="0" w:firstLine="0"/>
      </w:pPr>
    </w:lvl>
    <w:lvl w:ilvl="2" w:tplc="B46C4904">
      <w:numFmt w:val="bullet"/>
      <w:lvlText w:val="•"/>
      <w:lvlJc w:val="left"/>
      <w:pPr>
        <w:ind w:left="2641" w:firstLine="0"/>
      </w:pPr>
      <w:rPr>
        <w:lang w:val="ru-RU"/>
      </w:rPr>
    </w:lvl>
    <w:lvl w:ilvl="3" w:tplc="B5F875F6">
      <w:numFmt w:val="bullet"/>
      <w:lvlText w:val="•"/>
      <w:lvlJc w:val="left"/>
      <w:pPr>
        <w:ind w:left="3646" w:firstLine="0"/>
      </w:pPr>
      <w:rPr>
        <w:lang w:val="ru-RU"/>
      </w:rPr>
    </w:lvl>
    <w:lvl w:ilvl="4" w:tplc="E2BE237C">
      <w:numFmt w:val="bullet"/>
      <w:lvlText w:val="•"/>
      <w:lvlJc w:val="left"/>
      <w:pPr>
        <w:ind w:left="4650" w:firstLine="0"/>
      </w:pPr>
      <w:rPr>
        <w:lang w:val="ru-RU"/>
      </w:rPr>
    </w:lvl>
    <w:lvl w:ilvl="5" w:tplc="9BB295A2">
      <w:numFmt w:val="bullet"/>
      <w:lvlText w:val="•"/>
      <w:lvlJc w:val="left"/>
      <w:pPr>
        <w:ind w:left="5655" w:firstLine="0"/>
      </w:pPr>
      <w:rPr>
        <w:lang w:val="ru-RU"/>
      </w:rPr>
    </w:lvl>
    <w:lvl w:ilvl="6" w:tplc="06681F78">
      <w:numFmt w:val="bullet"/>
      <w:lvlText w:val="•"/>
      <w:lvlJc w:val="left"/>
      <w:pPr>
        <w:ind w:left="6659" w:firstLine="0"/>
      </w:pPr>
      <w:rPr>
        <w:lang w:val="ru-RU"/>
      </w:rPr>
    </w:lvl>
    <w:lvl w:ilvl="7" w:tplc="BE544AE6">
      <w:numFmt w:val="bullet"/>
      <w:lvlText w:val="•"/>
      <w:lvlJc w:val="left"/>
      <w:pPr>
        <w:ind w:left="7663" w:firstLine="0"/>
      </w:pPr>
      <w:rPr>
        <w:lang w:val="ru-RU"/>
      </w:rPr>
    </w:lvl>
    <w:lvl w:ilvl="8" w:tplc="DBAE3692">
      <w:numFmt w:val="bullet"/>
      <w:lvlText w:val="•"/>
      <w:lvlJc w:val="left"/>
      <w:pPr>
        <w:ind w:left="8668" w:firstLine="0"/>
      </w:pPr>
      <w:rPr>
        <w:lang w:val="ru-RU"/>
      </w:rPr>
    </w:lvl>
  </w:abstractNum>
  <w:abstractNum w:abstractNumId="81">
    <w:nsid w:val="706B0FBB"/>
    <w:multiLevelType w:val="hybridMultilevel"/>
    <w:tmpl w:val="79FE7906"/>
    <w:name w:val="Нумерованный список 3"/>
    <w:lvl w:ilvl="0" w:tplc="71449A20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4DA8B8C8">
      <w:numFmt w:val="bullet"/>
      <w:lvlText w:val="•"/>
      <w:lvlJc w:val="left"/>
      <w:pPr>
        <w:ind w:left="448" w:firstLine="0"/>
      </w:pPr>
      <w:rPr>
        <w:lang w:val="ru-RU"/>
      </w:rPr>
    </w:lvl>
    <w:lvl w:ilvl="2" w:tplc="6E0E9878">
      <w:numFmt w:val="bullet"/>
      <w:lvlText w:val="•"/>
      <w:lvlJc w:val="left"/>
      <w:pPr>
        <w:ind w:left="959" w:firstLine="0"/>
      </w:pPr>
      <w:rPr>
        <w:lang w:val="ru-RU"/>
      </w:rPr>
    </w:lvl>
    <w:lvl w:ilvl="3" w:tplc="C052C0B2">
      <w:numFmt w:val="bullet"/>
      <w:lvlText w:val="•"/>
      <w:lvlJc w:val="left"/>
      <w:pPr>
        <w:ind w:left="1470" w:firstLine="0"/>
      </w:pPr>
      <w:rPr>
        <w:lang w:val="ru-RU"/>
      </w:rPr>
    </w:lvl>
    <w:lvl w:ilvl="4" w:tplc="F964F84E">
      <w:numFmt w:val="bullet"/>
      <w:lvlText w:val="•"/>
      <w:lvlJc w:val="left"/>
      <w:pPr>
        <w:ind w:left="1982" w:firstLine="0"/>
      </w:pPr>
      <w:rPr>
        <w:lang w:val="ru-RU"/>
      </w:rPr>
    </w:lvl>
    <w:lvl w:ilvl="5" w:tplc="9498296C">
      <w:numFmt w:val="bullet"/>
      <w:lvlText w:val="•"/>
      <w:lvlJc w:val="left"/>
      <w:pPr>
        <w:ind w:left="2493" w:firstLine="0"/>
      </w:pPr>
      <w:rPr>
        <w:lang w:val="ru-RU"/>
      </w:rPr>
    </w:lvl>
    <w:lvl w:ilvl="6" w:tplc="A1E417E6">
      <w:numFmt w:val="bullet"/>
      <w:lvlText w:val="•"/>
      <w:lvlJc w:val="left"/>
      <w:pPr>
        <w:ind w:left="3004" w:firstLine="0"/>
      </w:pPr>
      <w:rPr>
        <w:lang w:val="ru-RU"/>
      </w:rPr>
    </w:lvl>
    <w:lvl w:ilvl="7" w:tplc="3EB03026">
      <w:numFmt w:val="bullet"/>
      <w:lvlText w:val="•"/>
      <w:lvlJc w:val="left"/>
      <w:pPr>
        <w:ind w:left="3516" w:firstLine="0"/>
      </w:pPr>
      <w:rPr>
        <w:lang w:val="ru-RU"/>
      </w:rPr>
    </w:lvl>
    <w:lvl w:ilvl="8" w:tplc="823CDD06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82">
    <w:nsid w:val="77815938"/>
    <w:multiLevelType w:val="hybridMultilevel"/>
    <w:tmpl w:val="E8B288E4"/>
    <w:name w:val="Нумерованный список 4"/>
    <w:lvl w:ilvl="0" w:tplc="30C8CD9A">
      <w:start w:val="1"/>
      <w:numFmt w:val="decimal"/>
      <w:lvlText w:val="%1."/>
      <w:lvlJc w:val="left"/>
      <w:pPr>
        <w:ind w:left="1094" w:firstLine="0"/>
      </w:pPr>
      <w:rPr>
        <w:rFonts w:ascii="Times New Roman" w:eastAsia="Times New Roman" w:hAnsi="Times New Roman" w:cs="Times New Roman"/>
        <w:b/>
        <w:bCs/>
        <w:w w:val="100"/>
        <w:sz w:val="24"/>
        <w:szCs w:val="24"/>
        <w:lang w:val="ru-RU"/>
      </w:rPr>
    </w:lvl>
    <w:lvl w:ilvl="1" w:tplc="08587CF2">
      <w:start w:val="1"/>
      <w:numFmt w:val="decimal"/>
      <w:lvlText w:val="%2."/>
      <w:lvlJc w:val="left"/>
      <w:pPr>
        <w:ind w:left="1570" w:firstLine="0"/>
      </w:pPr>
      <w:rPr>
        <w:rFonts w:ascii="Times New Roman" w:eastAsia="Times New Roman" w:hAnsi="Times New Roman" w:cs="Times New Roman"/>
        <w:b/>
        <w:bCs/>
        <w:spacing w:val="-8"/>
        <w:w w:val="100"/>
        <w:sz w:val="24"/>
        <w:szCs w:val="24"/>
        <w:lang w:val="ru-RU"/>
      </w:rPr>
    </w:lvl>
    <w:lvl w:ilvl="2" w:tplc="BE02C2D8">
      <w:numFmt w:val="bullet"/>
      <w:lvlText w:val="•"/>
      <w:lvlJc w:val="left"/>
      <w:pPr>
        <w:ind w:left="2606" w:firstLine="0"/>
      </w:pPr>
      <w:rPr>
        <w:lang w:val="ru-RU"/>
      </w:rPr>
    </w:lvl>
    <w:lvl w:ilvl="3" w:tplc="89421798">
      <w:numFmt w:val="bullet"/>
      <w:lvlText w:val="•"/>
      <w:lvlJc w:val="left"/>
      <w:pPr>
        <w:ind w:left="3642" w:firstLine="0"/>
      </w:pPr>
      <w:rPr>
        <w:lang w:val="ru-RU"/>
      </w:rPr>
    </w:lvl>
    <w:lvl w:ilvl="4" w:tplc="835CC9E2">
      <w:numFmt w:val="bullet"/>
      <w:lvlText w:val="•"/>
      <w:lvlJc w:val="left"/>
      <w:pPr>
        <w:ind w:left="4678" w:firstLine="0"/>
      </w:pPr>
      <w:rPr>
        <w:lang w:val="ru-RU"/>
      </w:rPr>
    </w:lvl>
    <w:lvl w:ilvl="5" w:tplc="6206FBD0">
      <w:numFmt w:val="bullet"/>
      <w:lvlText w:val="•"/>
      <w:lvlJc w:val="left"/>
      <w:pPr>
        <w:ind w:left="5714" w:firstLine="0"/>
      </w:pPr>
      <w:rPr>
        <w:lang w:val="ru-RU"/>
      </w:rPr>
    </w:lvl>
    <w:lvl w:ilvl="6" w:tplc="1A78CC50">
      <w:numFmt w:val="bullet"/>
      <w:lvlText w:val="•"/>
      <w:lvlJc w:val="left"/>
      <w:pPr>
        <w:ind w:left="6750" w:firstLine="0"/>
      </w:pPr>
      <w:rPr>
        <w:lang w:val="ru-RU"/>
      </w:rPr>
    </w:lvl>
    <w:lvl w:ilvl="7" w:tplc="B81C7DD4">
      <w:numFmt w:val="bullet"/>
      <w:lvlText w:val="•"/>
      <w:lvlJc w:val="left"/>
      <w:pPr>
        <w:ind w:left="7786" w:firstLine="0"/>
      </w:pPr>
      <w:rPr>
        <w:lang w:val="ru-RU"/>
      </w:rPr>
    </w:lvl>
    <w:lvl w:ilvl="8" w:tplc="8EEC8C3E">
      <w:numFmt w:val="bullet"/>
      <w:lvlText w:val="•"/>
      <w:lvlJc w:val="left"/>
      <w:pPr>
        <w:ind w:left="8822" w:firstLine="0"/>
      </w:pPr>
      <w:rPr>
        <w:lang w:val="ru-RU"/>
      </w:rPr>
    </w:lvl>
  </w:abstractNum>
  <w:abstractNum w:abstractNumId="83">
    <w:nsid w:val="7ABE0B3B"/>
    <w:multiLevelType w:val="hybridMultilevel"/>
    <w:tmpl w:val="EFB21852"/>
    <w:name w:val="Нумерованный список 7"/>
    <w:lvl w:ilvl="0" w:tplc="4B069E90">
      <w:start w:val="2"/>
      <w:numFmt w:val="decimal"/>
      <w:lvlText w:val="%1."/>
      <w:lvlJc w:val="left"/>
      <w:pPr>
        <w:ind w:left="61" w:firstLine="0"/>
      </w:pPr>
      <w:rPr>
        <w:rFonts w:ascii="Times New Roman" w:eastAsia="Times New Roman" w:hAnsi="Times New Roman" w:cs="Times New Roman"/>
        <w:i/>
        <w:spacing w:val="-7"/>
        <w:w w:val="100"/>
        <w:sz w:val="24"/>
        <w:szCs w:val="24"/>
        <w:lang w:val="ru-RU"/>
      </w:rPr>
    </w:lvl>
    <w:lvl w:ilvl="1" w:tplc="879E3B8E">
      <w:numFmt w:val="bullet"/>
      <w:lvlText w:val="•"/>
      <w:lvlJc w:val="left"/>
      <w:pPr>
        <w:ind w:left="253" w:firstLine="0"/>
      </w:pPr>
      <w:rPr>
        <w:lang w:val="ru-RU"/>
      </w:rPr>
    </w:lvl>
    <w:lvl w:ilvl="2" w:tplc="3EC0B3B6">
      <w:numFmt w:val="bullet"/>
      <w:lvlText w:val="•"/>
      <w:lvlJc w:val="left"/>
      <w:pPr>
        <w:ind w:left="448" w:firstLine="0"/>
      </w:pPr>
      <w:rPr>
        <w:lang w:val="ru-RU"/>
      </w:rPr>
    </w:lvl>
    <w:lvl w:ilvl="3" w:tplc="DA64D58E">
      <w:numFmt w:val="bullet"/>
      <w:lvlText w:val="•"/>
      <w:lvlJc w:val="left"/>
      <w:pPr>
        <w:ind w:left="643" w:firstLine="0"/>
      </w:pPr>
      <w:rPr>
        <w:lang w:val="ru-RU"/>
      </w:rPr>
    </w:lvl>
    <w:lvl w:ilvl="4" w:tplc="5E348398">
      <w:numFmt w:val="bullet"/>
      <w:lvlText w:val="•"/>
      <w:lvlJc w:val="left"/>
      <w:pPr>
        <w:ind w:left="837" w:firstLine="0"/>
      </w:pPr>
      <w:rPr>
        <w:lang w:val="ru-RU"/>
      </w:rPr>
    </w:lvl>
    <w:lvl w:ilvl="5" w:tplc="D4543FE2">
      <w:numFmt w:val="bullet"/>
      <w:lvlText w:val="•"/>
      <w:lvlJc w:val="left"/>
      <w:pPr>
        <w:ind w:left="1032" w:firstLine="0"/>
      </w:pPr>
      <w:rPr>
        <w:lang w:val="ru-RU"/>
      </w:rPr>
    </w:lvl>
    <w:lvl w:ilvl="6" w:tplc="4FD2C0D2">
      <w:numFmt w:val="bullet"/>
      <w:lvlText w:val="•"/>
      <w:lvlJc w:val="left"/>
      <w:pPr>
        <w:ind w:left="1227" w:firstLine="0"/>
      </w:pPr>
      <w:rPr>
        <w:lang w:val="ru-RU"/>
      </w:rPr>
    </w:lvl>
    <w:lvl w:ilvl="7" w:tplc="D7F68AEC">
      <w:numFmt w:val="bullet"/>
      <w:lvlText w:val="•"/>
      <w:lvlJc w:val="left"/>
      <w:pPr>
        <w:ind w:left="1421" w:firstLine="0"/>
      </w:pPr>
      <w:rPr>
        <w:lang w:val="ru-RU"/>
      </w:rPr>
    </w:lvl>
    <w:lvl w:ilvl="8" w:tplc="F1EC9A42">
      <w:numFmt w:val="bullet"/>
      <w:lvlText w:val="•"/>
      <w:lvlJc w:val="left"/>
      <w:pPr>
        <w:ind w:left="1616" w:firstLine="0"/>
      </w:pPr>
      <w:rPr>
        <w:lang w:val="ru-RU"/>
      </w:rPr>
    </w:lvl>
  </w:abstractNum>
  <w:num w:numId="1">
    <w:abstractNumId w:val="71"/>
  </w:num>
  <w:num w:numId="2">
    <w:abstractNumId w:val="82"/>
  </w:num>
  <w:num w:numId="3">
    <w:abstractNumId w:val="74"/>
  </w:num>
  <w:num w:numId="4">
    <w:abstractNumId w:val="76"/>
  </w:num>
  <w:num w:numId="5">
    <w:abstractNumId w:val="79"/>
  </w:num>
  <w:num w:numId="6">
    <w:abstractNumId w:val="63"/>
  </w:num>
  <w:num w:numId="7">
    <w:abstractNumId w:val="61"/>
  </w:num>
  <w:num w:numId="8">
    <w:abstractNumId w:val="68"/>
  </w:num>
  <w:num w:numId="9">
    <w:abstractNumId w:val="78"/>
  </w:num>
  <w:num w:numId="10">
    <w:abstractNumId w:val="80"/>
  </w:num>
  <w:num w:numId="11">
    <w:abstractNumId w:val="65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4"/>
  </w:num>
  <w:num w:numId="17">
    <w:abstractNumId w:val="5"/>
  </w:num>
  <w:num w:numId="18">
    <w:abstractNumId w:val="6"/>
  </w:num>
  <w:num w:numId="19">
    <w:abstractNumId w:val="7"/>
  </w:num>
  <w:num w:numId="20">
    <w:abstractNumId w:val="8"/>
  </w:num>
  <w:num w:numId="21">
    <w:abstractNumId w:val="9"/>
  </w:num>
  <w:num w:numId="22">
    <w:abstractNumId w:val="10"/>
  </w:num>
  <w:num w:numId="23">
    <w:abstractNumId w:val="11"/>
  </w:num>
  <w:num w:numId="24">
    <w:abstractNumId w:val="12"/>
  </w:num>
  <w:num w:numId="25">
    <w:abstractNumId w:val="13"/>
  </w:num>
  <w:num w:numId="26">
    <w:abstractNumId w:val="14"/>
  </w:num>
  <w:num w:numId="27">
    <w:abstractNumId w:val="15"/>
  </w:num>
  <w:num w:numId="28">
    <w:abstractNumId w:val="16"/>
  </w:num>
  <w:num w:numId="29">
    <w:abstractNumId w:val="17"/>
  </w:num>
  <w:num w:numId="30">
    <w:abstractNumId w:val="18"/>
  </w:num>
  <w:num w:numId="31">
    <w:abstractNumId w:val="19"/>
  </w:num>
  <w:num w:numId="32">
    <w:abstractNumId w:val="20"/>
  </w:num>
  <w:num w:numId="33">
    <w:abstractNumId w:val="21"/>
  </w:num>
  <w:num w:numId="34">
    <w:abstractNumId w:val="22"/>
  </w:num>
  <w:num w:numId="35">
    <w:abstractNumId w:val="23"/>
  </w:num>
  <w:num w:numId="36">
    <w:abstractNumId w:val="24"/>
  </w:num>
  <w:num w:numId="37">
    <w:abstractNumId w:val="25"/>
  </w:num>
  <w:num w:numId="38">
    <w:abstractNumId w:val="26"/>
  </w:num>
  <w:num w:numId="39">
    <w:abstractNumId w:val="27"/>
  </w:num>
  <w:num w:numId="40">
    <w:abstractNumId w:val="28"/>
  </w:num>
  <w:num w:numId="41">
    <w:abstractNumId w:val="29"/>
  </w:num>
  <w:num w:numId="42">
    <w:abstractNumId w:val="30"/>
  </w:num>
  <w:num w:numId="43">
    <w:abstractNumId w:val="31"/>
  </w:num>
  <w:num w:numId="44">
    <w:abstractNumId w:val="32"/>
  </w:num>
  <w:num w:numId="45">
    <w:abstractNumId w:val="33"/>
  </w:num>
  <w:num w:numId="46">
    <w:abstractNumId w:val="34"/>
  </w:num>
  <w:num w:numId="47">
    <w:abstractNumId w:val="35"/>
  </w:num>
  <w:num w:numId="48">
    <w:abstractNumId w:val="36"/>
  </w:num>
  <w:num w:numId="49">
    <w:abstractNumId w:val="37"/>
  </w:num>
  <w:num w:numId="50">
    <w:abstractNumId w:val="38"/>
  </w:num>
  <w:num w:numId="51">
    <w:abstractNumId w:val="39"/>
  </w:num>
  <w:num w:numId="52">
    <w:abstractNumId w:val="40"/>
  </w:num>
  <w:num w:numId="53">
    <w:abstractNumId w:val="41"/>
  </w:num>
  <w:num w:numId="54">
    <w:abstractNumId w:val="42"/>
  </w:num>
  <w:num w:numId="55">
    <w:abstractNumId w:val="43"/>
  </w:num>
  <w:num w:numId="56">
    <w:abstractNumId w:val="44"/>
  </w:num>
  <w:num w:numId="57">
    <w:abstractNumId w:val="45"/>
  </w:num>
  <w:num w:numId="58">
    <w:abstractNumId w:val="46"/>
  </w:num>
  <w:num w:numId="59">
    <w:abstractNumId w:val="47"/>
  </w:num>
  <w:num w:numId="60">
    <w:abstractNumId w:val="48"/>
  </w:num>
  <w:num w:numId="61">
    <w:abstractNumId w:val="49"/>
  </w:num>
  <w:num w:numId="62">
    <w:abstractNumId w:val="50"/>
  </w:num>
  <w:num w:numId="63">
    <w:abstractNumId w:val="51"/>
  </w:num>
  <w:num w:numId="64">
    <w:abstractNumId w:val="52"/>
  </w:num>
  <w:num w:numId="65">
    <w:abstractNumId w:val="53"/>
  </w:num>
  <w:num w:numId="66">
    <w:abstractNumId w:val="54"/>
  </w:num>
  <w:num w:numId="67">
    <w:abstractNumId w:val="55"/>
  </w:num>
  <w:num w:numId="68">
    <w:abstractNumId w:val="56"/>
  </w:num>
  <w:num w:numId="69">
    <w:abstractNumId w:val="57"/>
  </w:num>
  <w:num w:numId="70">
    <w:abstractNumId w:val="58"/>
  </w:num>
  <w:num w:numId="71">
    <w:abstractNumId w:val="59"/>
  </w:num>
  <w:num w:numId="72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3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5E8"/>
    <w:rsid w:val="00045206"/>
    <w:rsid w:val="000E3849"/>
    <w:rsid w:val="0021089E"/>
    <w:rsid w:val="002116CA"/>
    <w:rsid w:val="00325B6D"/>
    <w:rsid w:val="0033396D"/>
    <w:rsid w:val="0046506B"/>
    <w:rsid w:val="0056733A"/>
    <w:rsid w:val="005E05E8"/>
    <w:rsid w:val="0091037A"/>
    <w:rsid w:val="009D247F"/>
    <w:rsid w:val="00A64E8D"/>
    <w:rsid w:val="00AB4A8D"/>
    <w:rsid w:val="00B82EC1"/>
    <w:rsid w:val="00BD308D"/>
    <w:rsid w:val="00C802D1"/>
    <w:rsid w:val="00D23981"/>
    <w:rsid w:val="00EF2BFC"/>
    <w:rsid w:val="00F7401B"/>
    <w:rsid w:val="00FC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750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4"/>
      <w:szCs w:val="24"/>
    </w:rPr>
  </w:style>
  <w:style w:type="paragraph" w:customStyle="1" w:styleId="11">
    <w:name w:val="Заголовок 11"/>
    <w:basedOn w:val="a"/>
    <w:qFormat/>
    <w:pPr>
      <w:ind w:left="2045" w:hanging="707"/>
      <w:outlineLvl w:val="1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2045" w:hanging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tabs>
        <w:tab w:val="left" w:pos="720"/>
      </w:tabs>
      <w:ind w:firstLine="720"/>
    </w:pPr>
    <w:rPr>
      <w:rFonts w:ascii="Arial" w:hAnsi="Arial" w:cs="Arial"/>
      <w:lang w:val="ru-RU"/>
    </w:rPr>
  </w:style>
  <w:style w:type="paragraph" w:customStyle="1" w:styleId="NoSpacing2">
    <w:name w:val="No Spacing2"/>
    <w:uiPriority w:val="1"/>
    <w:qFormat/>
    <w:pPr>
      <w:widowControl/>
    </w:pPr>
    <w:rPr>
      <w:lang w:val="ru-RU"/>
    </w:rPr>
  </w:style>
  <w:style w:type="paragraph" w:customStyle="1" w:styleId="NoSpacing1">
    <w:name w:val="No Spacing1"/>
    <w:basedOn w:val="a"/>
    <w:qFormat/>
    <w:pPr>
      <w:widowControl/>
    </w:pPr>
    <w:rPr>
      <w:rFonts w:eastAsia="Calibri"/>
      <w:sz w:val="28"/>
      <w:szCs w:val="32"/>
    </w:rPr>
  </w:style>
  <w:style w:type="character" w:customStyle="1" w:styleId="a6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rsid w:val="004650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6506B"/>
    <w:rPr>
      <w:rFonts w:ascii="Times New Roman" w:eastAsia="Times New Roman" w:hAnsi="Times New Roman"/>
      <w:lang w:val="ru-RU"/>
    </w:rPr>
  </w:style>
  <w:style w:type="paragraph" w:styleId="a9">
    <w:name w:val="footer"/>
    <w:basedOn w:val="a"/>
    <w:link w:val="aa"/>
    <w:uiPriority w:val="99"/>
    <w:rsid w:val="004650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6506B"/>
    <w:rPr>
      <w:rFonts w:ascii="Times New Roman" w:eastAsia="Times New Roman" w:hAnsi="Times New Roman"/>
      <w:lang w:val="ru-RU"/>
    </w:rPr>
  </w:style>
  <w:style w:type="paragraph" w:styleId="ab">
    <w:name w:val="Normal (Web)"/>
    <w:aliases w:val="Обычный (Web),Обычный (Web)1,Обычный (веб) Знак Знак Знак Знак"/>
    <w:basedOn w:val="a"/>
    <w:uiPriority w:val="99"/>
    <w:qFormat/>
    <w:rsid w:val="00BD308D"/>
    <w:pPr>
      <w:widowControl/>
      <w:spacing w:before="100" w:after="100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4"/>
      <w:szCs w:val="24"/>
    </w:rPr>
  </w:style>
  <w:style w:type="paragraph" w:customStyle="1" w:styleId="11">
    <w:name w:val="Заголовок 11"/>
    <w:basedOn w:val="a"/>
    <w:qFormat/>
    <w:pPr>
      <w:ind w:left="2045" w:hanging="707"/>
      <w:outlineLvl w:val="1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2045" w:hanging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tabs>
        <w:tab w:val="left" w:pos="720"/>
      </w:tabs>
      <w:ind w:firstLine="720"/>
    </w:pPr>
    <w:rPr>
      <w:rFonts w:ascii="Arial" w:hAnsi="Arial" w:cs="Arial"/>
      <w:lang w:val="ru-RU"/>
    </w:rPr>
  </w:style>
  <w:style w:type="paragraph" w:customStyle="1" w:styleId="NoSpacing2">
    <w:name w:val="No Spacing2"/>
    <w:uiPriority w:val="1"/>
    <w:qFormat/>
    <w:pPr>
      <w:widowControl/>
    </w:pPr>
    <w:rPr>
      <w:lang w:val="ru-RU"/>
    </w:rPr>
  </w:style>
  <w:style w:type="paragraph" w:customStyle="1" w:styleId="NoSpacing1">
    <w:name w:val="No Spacing1"/>
    <w:basedOn w:val="a"/>
    <w:qFormat/>
    <w:pPr>
      <w:widowControl/>
    </w:pPr>
    <w:rPr>
      <w:rFonts w:eastAsia="Calibri"/>
      <w:sz w:val="28"/>
      <w:szCs w:val="32"/>
    </w:rPr>
  </w:style>
  <w:style w:type="character" w:customStyle="1" w:styleId="a6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rsid w:val="004650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6506B"/>
    <w:rPr>
      <w:rFonts w:ascii="Times New Roman" w:eastAsia="Times New Roman" w:hAnsi="Times New Roman"/>
      <w:lang w:val="ru-RU"/>
    </w:rPr>
  </w:style>
  <w:style w:type="paragraph" w:styleId="a9">
    <w:name w:val="footer"/>
    <w:basedOn w:val="a"/>
    <w:link w:val="aa"/>
    <w:uiPriority w:val="99"/>
    <w:rsid w:val="004650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6506B"/>
    <w:rPr>
      <w:rFonts w:ascii="Times New Roman" w:eastAsia="Times New Roman" w:hAnsi="Times New Roman"/>
      <w:lang w:val="ru-RU"/>
    </w:rPr>
  </w:style>
  <w:style w:type="paragraph" w:styleId="ab">
    <w:name w:val="Normal (Web)"/>
    <w:aliases w:val="Обычный (Web),Обычный (Web)1,Обычный (веб) Знак Знак Знак Знак"/>
    <w:basedOn w:val="a"/>
    <w:uiPriority w:val="99"/>
    <w:qFormat/>
    <w:rsid w:val="00BD308D"/>
    <w:pPr>
      <w:widowControl/>
      <w:spacing w:before="100" w:after="100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6058</Words>
  <Characters>34534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Лапшина</dc:creator>
  <cp:lastModifiedBy>IN WIN 4</cp:lastModifiedBy>
  <cp:revision>2</cp:revision>
  <dcterms:created xsi:type="dcterms:W3CDTF">2024-05-28T16:01:00Z</dcterms:created>
  <dcterms:modified xsi:type="dcterms:W3CDTF">2024-05-28T16:01:00Z</dcterms:modified>
</cp:coreProperties>
</file>